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0CB350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862904" w:rsidRPr="00862904" w14:paraId="5FC73C43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547CC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8F15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244D6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F73B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AA47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94F7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8D4C0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4F901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795FBCE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68DF506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>Zadanie nr 1</w:t>
      </w:r>
    </w:p>
    <w:p w14:paraId="5A1C286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na terenie Łodzi</w:t>
      </w:r>
    </w:p>
    <w:p w14:paraId="0546DEF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AE4AAF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29"/>
        <w:gridCol w:w="8"/>
        <w:gridCol w:w="32"/>
        <w:gridCol w:w="1585"/>
      </w:tblGrid>
      <w:tr w:rsidR="00862904" w:rsidRPr="00862904" w14:paraId="069BB01C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8045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FE36F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90A8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8E06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5B35C59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BFD10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C1DA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FB34F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2CAB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D0AB141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EA737D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5D3BE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Toyota Corolla    EL 4S603,  przebieg 8 000 tyś km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br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CF0CC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A8A5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D140004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3EEF8B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7874A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Toyota  Corolla,   EL 5S528,  przebieg 15 000 tyś.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20C7C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CAFE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FCD6191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51528C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D8AE7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Octavia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3191S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386 000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A8AF9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60B5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B9BBB7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24DF87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2A00E7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981PG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96 402  tys. 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4156DB1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1F091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CC97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7E2CDC3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631B05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1069D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461KK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158 672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19B9C4A3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B95F0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F8A2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AAB3FD8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FC670B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809C31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Volkswagen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Caravelle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704JT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256 100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398F69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DE0B2D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9F65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FEC4D22" w14:textId="77777777" w:rsidTr="00862904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BD00B5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BD1054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Superb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792TH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149 127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1CC479B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87E445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0F7AF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AF267FA" w14:textId="77777777" w:rsidTr="00862904">
        <w:trPr>
          <w:trHeight w:val="18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580C88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E5AEE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793TH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160 313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17474B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D85C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C4B5FF4" w14:textId="77777777" w:rsidTr="00862904">
        <w:trPr>
          <w:trHeight w:val="22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8BDA9A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4E3EA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Duster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682XE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  49 030 tyś.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C67E7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F318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F9BC51" w14:textId="77777777" w:rsidTr="00862904">
        <w:trPr>
          <w:trHeight w:val="600"/>
        </w:trPr>
        <w:tc>
          <w:tcPr>
            <w:tcW w:w="56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AD0D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</w:t>
            </w:r>
          </w:p>
        </w:tc>
        <w:tc>
          <w:tcPr>
            <w:tcW w:w="1029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73D982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FF5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3036899" w14:textId="77777777" w:rsidTr="00862904">
        <w:trPr>
          <w:trHeight w:val="600"/>
        </w:trPr>
        <w:tc>
          <w:tcPr>
            <w:tcW w:w="56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BA25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029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C35C5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4BB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41A45DF" w14:textId="77777777" w:rsidTr="00862904">
        <w:trPr>
          <w:trHeight w:val="285"/>
        </w:trPr>
        <w:tc>
          <w:tcPr>
            <w:tcW w:w="832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D0AA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379593C" w14:textId="77777777" w:rsidTr="00862904">
        <w:trPr>
          <w:trHeight w:val="633"/>
        </w:trPr>
        <w:tc>
          <w:tcPr>
            <w:tcW w:w="67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F725B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lastRenderedPageBreak/>
              <w:t>ŁĄCZNIE BRUTTO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FF0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16116C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4B2E0A7" w14:textId="77777777" w:rsidR="00862904" w:rsidRPr="00862904" w:rsidRDefault="00862904" w:rsidP="00862904">
      <w:pPr>
        <w:pageBreakBefore/>
        <w:suppressAutoHyphens/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2D6127C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37"/>
        <w:gridCol w:w="1610"/>
        <w:gridCol w:w="1618"/>
      </w:tblGrid>
      <w:tr w:rsidR="00862904" w:rsidRPr="00862904" w14:paraId="4FF73E67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3FF7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09AD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3FAB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98BE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05E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2308AF94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21DB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F613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4AAB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A3D9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DDB8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305BC88F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447F55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D5AD0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Duster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EL 682XE przebieg 49 030 km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5CCF6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8C4E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8A9E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8034CFA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29D94F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8290D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Octavia  EL 3191S przebieg   386 000  km 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FBDD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464BDC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1D5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F57099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ACB4D8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A2616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981PG przebieg   96 402 km  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7FFA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A792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93A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E5CB159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ED6FEE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EBC8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EL 461KK przebieg  158 672  km  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84AF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519C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20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78B1C0C" w14:textId="77777777" w:rsidTr="00862904">
        <w:trPr>
          <w:trHeight w:val="4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0C627F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B80B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 xml:space="preserve">Volkswagen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Caravelle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 xml:space="preserve">  EL 704JT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 xml:space="preserve">   256 100 km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F50F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</w:tcPr>
          <w:p w14:paraId="365A85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B7B44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C401981" w14:textId="77777777" w:rsidTr="00862904">
        <w:trPr>
          <w:trHeight w:val="20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BFCA8F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CA8D6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Superb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EL 792TH przebieg 149 127 km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B9F0D1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</w:tcPr>
          <w:p w14:paraId="1FC539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4B9FD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F0B30E9" w14:textId="77777777" w:rsidTr="00862904">
        <w:trPr>
          <w:trHeight w:val="14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F4367" w14:textId="77777777" w:rsidR="00862904" w:rsidRPr="00862904" w:rsidRDefault="00862904" w:rsidP="00862904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69A29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 EL 793TH przebieg 160 313 km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8EF1A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D8ED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783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15AE459" w14:textId="77777777" w:rsidTr="00862904">
        <w:trPr>
          <w:trHeight w:val="600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6034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76A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BD958E6" w14:textId="77777777" w:rsidTr="00862904">
        <w:trPr>
          <w:trHeight w:val="285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F6D1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C34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C93809D" w14:textId="77777777" w:rsidTr="00862904">
        <w:trPr>
          <w:trHeight w:val="633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3428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F712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1B9C8C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F572CB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5A4BF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14"/>
        <w:gridCol w:w="4955"/>
        <w:gridCol w:w="1579"/>
      </w:tblGrid>
      <w:tr w:rsidR="00862904" w:rsidRPr="00862904" w14:paraId="4E83202B" w14:textId="77777777" w:rsidTr="00862904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20BEB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4020E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3C3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6235033E" w14:textId="77777777" w:rsidTr="00862904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75DF0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F9B50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1E0A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F1BC6DA" w14:textId="77777777" w:rsidTr="00862904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CA5CC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636C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4D2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A802BD" w14:textId="77777777" w:rsidTr="00862904">
        <w:trPr>
          <w:trHeight w:val="485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A8673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28BC660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62938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19BFBB8" w14:textId="77777777" w:rsidTr="00862904">
        <w:trPr>
          <w:trHeight w:val="38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7DEBB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C9C51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56D0ED8" w14:textId="77777777" w:rsidTr="00862904">
        <w:trPr>
          <w:trHeight w:val="329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14AA5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8C0E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3DF65D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C5295D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4B1D8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B824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E5FEA2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A6B05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C7A8E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7A6D78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6A7C97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DE979A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ECF32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D39FAC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br/>
      </w: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862904">
        <w:rPr>
          <w:rFonts w:ascii="Arial" w:eastAsia="Times New Roman" w:hAnsi="Arial" w:cs="Arial"/>
          <w:lang w:eastAsia="ar-SA"/>
        </w:rPr>
        <w:t xml:space="preserve">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36EABE24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455D6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C1371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EF62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956C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7702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950CC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17E0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0FAF73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68D37A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29CFF6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BFEBDF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6CA019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EAB264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2</w:t>
      </w:r>
    </w:p>
    <w:p w14:paraId="76E7CB9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Bełchatów w odległości do 25 km od siedziby Rejonu.</w:t>
      </w:r>
    </w:p>
    <w:p w14:paraId="3579D48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DDBA20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539"/>
        <w:gridCol w:w="72"/>
        <w:gridCol w:w="920"/>
        <w:gridCol w:w="1620"/>
      </w:tblGrid>
      <w:tr w:rsidR="00862904" w:rsidRPr="00862904" w14:paraId="3E163D05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E2BB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30E4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B09B1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3A1A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DEA1A8D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2FB0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A517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78CC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318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9BAFA5C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097D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0E14F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46192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F98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620B36C0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2357E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EF8F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68F05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90E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1C9E4408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4044B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98AF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87AF0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32A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0D5BF093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A4B1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4A0A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87FF7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612F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7976B3E1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28EA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B36C5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4F2F4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D668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4C43E2DD" w14:textId="77777777" w:rsidTr="00862904">
        <w:trPr>
          <w:trHeight w:val="600"/>
        </w:trPr>
        <w:tc>
          <w:tcPr>
            <w:tcW w:w="52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DFAED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7542F1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576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9CEAA72" w14:textId="77777777" w:rsidTr="00862904">
        <w:trPr>
          <w:trHeight w:val="600"/>
        </w:trPr>
        <w:tc>
          <w:tcPr>
            <w:tcW w:w="52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6307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6931590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0BCF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4696E72" w14:textId="77777777" w:rsidTr="00862904">
        <w:trPr>
          <w:trHeight w:val="285"/>
        </w:trPr>
        <w:tc>
          <w:tcPr>
            <w:tcW w:w="785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DB9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2A0D3053" w14:textId="77777777" w:rsidTr="00862904">
        <w:trPr>
          <w:trHeight w:val="633"/>
        </w:trPr>
        <w:tc>
          <w:tcPr>
            <w:tcW w:w="623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BEF83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4FF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703A10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145E203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30FC5DB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7"/>
      </w:tblGrid>
      <w:tr w:rsidR="00862904" w:rsidRPr="00862904" w14:paraId="06C8227E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A3FA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BC33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04A5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469E9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FE1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C95CA2D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DFFB6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BBE6F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98A8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81A8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31AB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7770DD26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9DE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5565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13F7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EFC63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AC1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958231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E0FD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6EE9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EE55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4D7D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51B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D155DAD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B060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74D7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77EC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0C517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EA8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3CE2278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B7B4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90A5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2DC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16C77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8F8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BC928E7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0D1F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42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6EE3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0E91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EFE94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64B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1B1FEB" w14:textId="77777777" w:rsidTr="00862904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330C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67B1C2" w14:textId="77777777" w:rsidR="00862904" w:rsidRPr="00862904" w:rsidRDefault="00862904" w:rsidP="00862904">
            <w:pPr>
              <w:suppressLineNumbers/>
              <w:tabs>
                <w:tab w:val="left" w:pos="420"/>
                <w:tab w:val="center" w:pos="725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</w:tr>
      <w:tr w:rsidR="00862904" w:rsidRPr="00862904" w14:paraId="76B62189" w14:textId="77777777" w:rsidTr="00862904">
        <w:trPr>
          <w:trHeight w:val="285"/>
        </w:trPr>
        <w:tc>
          <w:tcPr>
            <w:tcW w:w="941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435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04DC795" w14:textId="77777777" w:rsidTr="00862904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316D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07ED0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2EE66B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EE6335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554"/>
      </w:tblGrid>
      <w:tr w:rsidR="00862904" w:rsidRPr="00862904" w14:paraId="228149DD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BB24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02FDF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60B6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456E3130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FB610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C616C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4E0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A3802DE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61DA7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649B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6C67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8824121" w14:textId="77777777" w:rsidTr="00862904">
        <w:trPr>
          <w:trHeight w:val="485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2D75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09CE705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2E579BA9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B6AF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5544B93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E9F60D1" w14:textId="77777777" w:rsidTr="00862904">
        <w:trPr>
          <w:trHeight w:val="380"/>
        </w:trPr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097A2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18D28604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351EC1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DA469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F6C10A8" w14:textId="20BD2DC2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CB4B3EC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FC7E8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3343C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EFED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065E60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35D6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C6796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FD18A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4A6C3D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B675F3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7BDA6C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1B36D7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B7C4EC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AE6A6C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3</w:t>
      </w:r>
    </w:p>
    <w:p w14:paraId="5D99A1A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Bełchatów w odległości do 25 km od siedziby Rejonu</w:t>
      </w:r>
    </w:p>
    <w:p w14:paraId="69DC1AD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BFEEF1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E2733A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F54F89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3D2DE791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F8E1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E76E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979BB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3DB3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1EA3C6C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19818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8B59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E74A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244EA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C6ED92B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1D00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DB000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40B7C0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1FCE0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3D9494F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8E1E8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563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6146665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1E8B5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7CDAACC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DE48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92DF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6887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D51E9D3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1E3A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7401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A693124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84241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5AAD748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8F01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B1A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611B1B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FDC4533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0578F71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67C72894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26BA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D4ED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AAC8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E003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FEF9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39F6923A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6C9F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1E24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64F2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A6AB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0A374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33CD9B6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549E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4607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923F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A9D01BA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81FED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AD4433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CF32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CE7D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ADB1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279E133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14628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A31BD93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1E1F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BF1A2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8ED531E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4295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04A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13D3F7C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9A8D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B8FEC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5B9172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8B9A88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583305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E1CA4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724"/>
      </w:tblGrid>
      <w:tr w:rsidR="00862904" w:rsidRPr="00862904" w14:paraId="7B88E822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8DAE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91DD9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E499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542412F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3E63D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8973A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456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BA063D3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CB991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BF7B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1FD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DA4DBD7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2279C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CA5D4BA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DEC7D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0EC7F45" w14:textId="77777777" w:rsidTr="00862904">
        <w:trPr>
          <w:trHeight w:val="166"/>
        </w:trPr>
        <w:tc>
          <w:tcPr>
            <w:tcW w:w="7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92C06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5EC693F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DB4EF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1057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Cs w:val="20"/>
                <w:lang w:eastAsia="ar-SA"/>
              </w:rPr>
            </w:pPr>
          </w:p>
        </w:tc>
      </w:tr>
    </w:tbl>
    <w:p w14:paraId="698E71B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8AEA0C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59C2F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4992FB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3C8129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D7DEA8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9BBF7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C0D4AD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4FDEC2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C5A902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581FB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4C5DEF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076CA4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5DFB14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151B6C0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1A111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3AFF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6507F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F001E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84B2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B1BD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FCB555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5694B0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56DC9A8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820D80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F0D4E9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4C8D48A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291F4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BA20D9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4</w:t>
      </w:r>
    </w:p>
    <w:p w14:paraId="52EFF3B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UNIMOG dla RDW Bełchatów, OD Koluszki, RDW Sieradz w odległości do 120 km od siedziby każdego z Rejonów/ Obwodów.</w:t>
      </w:r>
    </w:p>
    <w:p w14:paraId="5A6533C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77804F0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063C0EB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65"/>
      </w:tblGrid>
      <w:tr w:rsidR="00862904" w:rsidRPr="00862904" w14:paraId="10F68EC4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ECAC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9116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16848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E61D1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8EE773F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CFAA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C909E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8DF6F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48AB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54069CD9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6161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DC21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8F36D2A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F95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581F4D7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BC12C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28AC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62961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E25A6F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70581F1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9ACA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4533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4FE5ECB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2B78F6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46773BE" w14:textId="77777777" w:rsidTr="00862904">
        <w:trPr>
          <w:trHeight w:val="600"/>
        </w:trPr>
        <w:tc>
          <w:tcPr>
            <w:tcW w:w="58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56C96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87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178450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C55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CE8AF4E" w14:textId="77777777" w:rsidTr="00862904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D045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79A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646C309" w14:textId="77777777" w:rsidTr="00862904">
        <w:trPr>
          <w:trHeight w:val="285"/>
        </w:trPr>
        <w:tc>
          <w:tcPr>
            <w:tcW w:w="832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9A29E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FD2402A" w14:textId="77777777" w:rsidTr="00862904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B4FF9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65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1BF37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FF471D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FBFEBC4" w14:textId="77777777" w:rsidR="00862904" w:rsidRPr="00862904" w:rsidRDefault="00862904" w:rsidP="00BC4DE2">
      <w:pPr>
        <w:pageBreakBefore/>
        <w:numPr>
          <w:ilvl w:val="0"/>
          <w:numId w:val="2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30C4B3EB" w14:textId="77777777" w:rsidR="00862904" w:rsidRPr="00862904" w:rsidRDefault="00862904" w:rsidP="00BC4DE2">
      <w:pPr>
        <w:numPr>
          <w:ilvl w:val="0"/>
          <w:numId w:val="2"/>
        </w:numPr>
        <w:tabs>
          <w:tab w:val="center" w:pos="7655"/>
        </w:tabs>
        <w:suppressAutoHyphens/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95"/>
        <w:gridCol w:w="1610"/>
        <w:gridCol w:w="1618"/>
      </w:tblGrid>
      <w:tr w:rsidR="00862904" w:rsidRPr="00862904" w14:paraId="0ED34DB0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36FFA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F9CB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08C1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E622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B8DBC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436984D5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5812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D845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DE20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993B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7D71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4FE271B1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19BF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DA9F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34E4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2C8B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547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E19F787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307C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1995C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92F6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8FA76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FFE4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DC11E54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39CF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E602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0A356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B08A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A1C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A024BC3" w14:textId="77777777" w:rsidTr="00862904">
        <w:trPr>
          <w:trHeight w:val="600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B535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54C0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518C77C" w14:textId="77777777" w:rsidTr="00862904">
        <w:trPr>
          <w:trHeight w:val="285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2139B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F7B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7A0B908" w14:textId="77777777" w:rsidTr="00862904">
        <w:trPr>
          <w:trHeight w:val="633"/>
        </w:trPr>
        <w:tc>
          <w:tcPr>
            <w:tcW w:w="831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A983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7C9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BE730D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486B4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554"/>
      </w:tblGrid>
      <w:tr w:rsidR="00862904" w:rsidRPr="00862904" w14:paraId="7B47060B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48B38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1CEE8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B33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5210ABC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BFE0D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22445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B78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C67BD80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A5A89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41579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AE2B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13A055E" w14:textId="77777777" w:rsidTr="00862904">
        <w:trPr>
          <w:trHeight w:val="485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DDB47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E61F9D9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BADCF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4EBBAF1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46DA3E1" w14:textId="77777777" w:rsidTr="00862904">
        <w:trPr>
          <w:trHeight w:val="380"/>
        </w:trPr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EC971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3773CB05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34A3B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9671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040627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10E85C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2E608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3A216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41FC6F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2205F5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EF7AC7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9FE28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C2A06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39041D8" w14:textId="77777777" w:rsidR="00862904" w:rsidRPr="00862904" w:rsidRDefault="00862904" w:rsidP="00862904">
      <w:pPr>
        <w:pageBreakBefore/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</w:p>
    <w:p w14:paraId="303ADEA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8773BAD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D7D59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CD40F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5947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218665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1A1E7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0EE0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BE7D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5D8C7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1393B0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B99896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C3A024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3877066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93EAE95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5</w:t>
      </w:r>
    </w:p>
    <w:p w14:paraId="04BC774E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Łowicz w odległości do 60 km od siedziby Rejonu.</w:t>
      </w:r>
    </w:p>
    <w:p w14:paraId="4D399166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48BDA62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445C3C1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4711"/>
        <w:gridCol w:w="1010"/>
        <w:gridCol w:w="27"/>
        <w:gridCol w:w="1619"/>
      </w:tblGrid>
      <w:tr w:rsidR="00862904" w:rsidRPr="00862904" w14:paraId="3702CB70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73C1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CE0F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36D3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5098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699B28C6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434E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32AA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B2623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6E54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58CBBF25" w14:textId="77777777" w:rsidTr="00862904">
        <w:trPr>
          <w:trHeight w:val="340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81A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AA379FF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EL 002RM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C8BF2C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FEC56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7B0E28C" w14:textId="77777777" w:rsidTr="00862904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70D2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4CF1FB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EC0A5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4A0F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7B9F40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F010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B58060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0AAB1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3088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32A647D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9943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C04D62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EL 4E297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65A36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AC1D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C96CD36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5DE9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C44E2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F81C5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4297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D5B0DF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4B5F8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7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69C2F0E" w14:textId="77777777" w:rsidR="00862904" w:rsidRPr="00862904" w:rsidRDefault="00862904" w:rsidP="008629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Ford Transit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ab/>
              <w:t>1995 cm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diesel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 xml:space="preserve">     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prod.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2017 r.  EL 1K486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 xml:space="preserve">przebieg  45 100 km   </w:t>
            </w:r>
            <w:r w:rsidRPr="00862904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</w:p>
          <w:p w14:paraId="60C61FB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BAFA5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3573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9A7EA8D" w14:textId="77777777" w:rsidTr="00862904">
        <w:trPr>
          <w:trHeight w:val="600"/>
        </w:trPr>
        <w:tc>
          <w:tcPr>
            <w:tcW w:w="538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EF37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103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652A3C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3A4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60F16A2" w14:textId="77777777" w:rsidTr="00862904">
        <w:trPr>
          <w:trHeight w:val="600"/>
        </w:trPr>
        <w:tc>
          <w:tcPr>
            <w:tcW w:w="6422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DDED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19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A9A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7D690DC" w14:textId="77777777" w:rsidTr="00862904">
        <w:trPr>
          <w:trHeight w:val="285"/>
        </w:trPr>
        <w:tc>
          <w:tcPr>
            <w:tcW w:w="804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413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CCFC054" w14:textId="77777777" w:rsidTr="00862904">
        <w:trPr>
          <w:trHeight w:val="633"/>
        </w:trPr>
        <w:tc>
          <w:tcPr>
            <w:tcW w:w="63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7FEE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46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95F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912328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A2940F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AEB227" w14:textId="77777777" w:rsidR="00862904" w:rsidRPr="00862904" w:rsidRDefault="00862904" w:rsidP="00BC4DE2">
      <w:pPr>
        <w:pageBreakBefore/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       </w:t>
      </w: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t xml:space="preserve">Cena za 1 przegląd  </w:t>
      </w:r>
    </w:p>
    <w:p w14:paraId="57F55B42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4712"/>
        <w:gridCol w:w="1037"/>
        <w:gridCol w:w="1610"/>
        <w:gridCol w:w="1618"/>
      </w:tblGrid>
      <w:tr w:rsidR="00862904" w:rsidRPr="00862904" w14:paraId="2557DCFE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BACBB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2521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8475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A3B0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A47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Wartość netto </w:t>
            </w:r>
          </w:p>
        </w:tc>
      </w:tr>
      <w:tr w:rsidR="00862904" w:rsidRPr="00862904" w14:paraId="67700F12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C5BD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1371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0877F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EEE0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2E0B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7E30DA10" w14:textId="77777777" w:rsidTr="00862904">
        <w:trPr>
          <w:trHeight w:val="320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FF0F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3F6829F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EL 002RM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FDF3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63851B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47456C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E7EC1B" w14:textId="77777777" w:rsidTr="00862904">
        <w:trPr>
          <w:trHeight w:val="280"/>
        </w:trPr>
        <w:tc>
          <w:tcPr>
            <w:tcW w:w="67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2AA1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8692A6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B4AD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7FD7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C05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52ED98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59775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3.</w:t>
            </w:r>
          </w:p>
        </w:tc>
        <w:tc>
          <w:tcPr>
            <w:tcW w:w="47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43180B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FE51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99C11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FBDB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CC149F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5C9A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4.</w:t>
            </w:r>
          </w:p>
        </w:tc>
        <w:tc>
          <w:tcPr>
            <w:tcW w:w="47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940478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EL 4E297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7C52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648A2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3B98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2D23FE1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3F14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5</w:t>
            </w:r>
          </w:p>
        </w:tc>
        <w:tc>
          <w:tcPr>
            <w:tcW w:w="47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07D335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10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3E8D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2C2255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E69E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B504B22" w14:textId="77777777" w:rsidTr="00862904">
        <w:trPr>
          <w:trHeight w:val="600"/>
        </w:trPr>
        <w:tc>
          <w:tcPr>
            <w:tcW w:w="803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E96DB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1AF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0F186A1" w14:textId="77777777" w:rsidTr="00862904">
        <w:trPr>
          <w:trHeight w:val="285"/>
        </w:trPr>
        <w:tc>
          <w:tcPr>
            <w:tcW w:w="803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5F4F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6A19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1BC5C89" w14:textId="77777777" w:rsidTr="00862904">
        <w:trPr>
          <w:trHeight w:val="633"/>
        </w:trPr>
        <w:tc>
          <w:tcPr>
            <w:tcW w:w="803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C6B3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0BC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236D37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C5AE14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806BD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554"/>
        <w:gridCol w:w="9"/>
      </w:tblGrid>
      <w:tr w:rsidR="00862904" w:rsidRPr="00862904" w14:paraId="7C9A6886" w14:textId="77777777" w:rsidTr="00862904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B58F7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4D8DD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47412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211AA615" w14:textId="77777777" w:rsidTr="00862904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A8DF3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87B7E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66A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6037ADF" w14:textId="77777777" w:rsidTr="00862904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62460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26331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204E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6250110" w14:textId="77777777" w:rsidTr="00862904">
        <w:trPr>
          <w:trHeight w:val="485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D8C3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748CD3B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63390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AB157EE" w14:textId="77777777" w:rsidTr="00862904">
        <w:trPr>
          <w:trHeight w:val="380"/>
        </w:trPr>
        <w:tc>
          <w:tcPr>
            <w:tcW w:w="7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A6B66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VAT…….%</w:t>
            </w:r>
          </w:p>
        </w:tc>
      </w:tr>
      <w:tr w:rsidR="00862904" w:rsidRPr="00862904" w14:paraId="712F1B2C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87014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7F28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7325EC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26B7CA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09A8DA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143A12B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ECF3C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504E4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4ED84D8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B238D1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7DE94D2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42A7A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A27096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9FF2B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12ED820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D2643D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078C38FE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004EDC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2232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EC98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A84AF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5147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362A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616E9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819F9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973254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16975F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5E09EB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536901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9430E4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6</w:t>
      </w:r>
    </w:p>
    <w:p w14:paraId="4C88D6D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ciągników, rębaków dla RDW Łowicz w odległości 60 km od siedziby Rejonu</w:t>
      </w:r>
    </w:p>
    <w:p w14:paraId="38A8119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2B87D6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51"/>
        <w:gridCol w:w="17"/>
        <w:gridCol w:w="1693"/>
      </w:tblGrid>
      <w:tr w:rsidR="00862904" w:rsidRPr="00862904" w14:paraId="20C64DF7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AF388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1751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AA14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DC2D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5E37E4E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A9C12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6355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DB82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34E2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64BDFD76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715CB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FDAA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014A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858CB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31A20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1D861A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B18EC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BF4C4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913A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DCF29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26ACF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BEF3A8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268D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066E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 SD, EL 9404F, przebieg 761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 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D7726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D48D0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356AE31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A4A3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1FA0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120 SD, ELC Y286, przebieg 1210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6449F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67442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2DA1C16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6559B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1E2F28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A10F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C12AA68" w14:textId="77777777" w:rsidTr="00862904">
        <w:trPr>
          <w:trHeight w:val="600"/>
        </w:trPr>
        <w:tc>
          <w:tcPr>
            <w:tcW w:w="666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746C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4BB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014AC5F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2010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37AE533" w14:textId="77777777" w:rsidTr="00862904">
        <w:trPr>
          <w:trHeight w:val="633"/>
        </w:trPr>
        <w:tc>
          <w:tcPr>
            <w:tcW w:w="667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2596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9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310D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CB7931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93CB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F5B2E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DCFBF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BC225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7DCF4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A868E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09EA1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66F4C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DCAC7ED" w14:textId="77777777" w:rsidR="00862904" w:rsidRPr="00862904" w:rsidRDefault="00862904" w:rsidP="00BC4DE2">
      <w:pPr>
        <w:suppressAutoHyphens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</w:p>
    <w:p w14:paraId="6764B81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DF676D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338CF1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t xml:space="preserve">Cena za 1 przegląd  </w:t>
      </w:r>
    </w:p>
    <w:p w14:paraId="056DBB2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51"/>
        <w:gridCol w:w="19"/>
        <w:gridCol w:w="1691"/>
      </w:tblGrid>
      <w:tr w:rsidR="00862904" w:rsidRPr="00862904" w14:paraId="32B08386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B10B6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0E3D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6069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C74BB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0759826B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B26F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6EEDE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A8D9A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B1F0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6DE0B42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ECEFD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B9714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014A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3AB14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F51B2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0F7F8C6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62A4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4F198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913A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92156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BB1FD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1FCD4C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0F90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33169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 SD, EL 9404F, przebieg 761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 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F74E7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A055F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47F6A87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7B59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230F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120 SD, ELC Y286, przebieg 1210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1C5E1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1C1AA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B979629" w14:textId="77777777" w:rsidTr="00862904">
        <w:trPr>
          <w:trHeight w:val="600"/>
        </w:trPr>
        <w:tc>
          <w:tcPr>
            <w:tcW w:w="666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2699B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468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6AA6361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8A5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184FD3B1" w14:textId="77777777" w:rsidTr="00862904">
        <w:trPr>
          <w:trHeight w:val="633"/>
        </w:trPr>
        <w:tc>
          <w:tcPr>
            <w:tcW w:w="668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B34A6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91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63AC9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978F1A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DAC6D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768"/>
        <w:gridCol w:w="10"/>
        <w:gridCol w:w="1480"/>
        <w:gridCol w:w="10"/>
      </w:tblGrid>
      <w:tr w:rsidR="00862904" w:rsidRPr="00862904" w14:paraId="1778FF30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C058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3C951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12C3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6495F4CF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E28E6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7F026D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021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8CA4DEA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DD9BD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B05D8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FFBB8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A22A8B7" w14:textId="77777777" w:rsidTr="00862904"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BC71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8B0FF2A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39D16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A33853B" w14:textId="77777777" w:rsidTr="00862904">
        <w:trPr>
          <w:gridAfter w:val="1"/>
          <w:wAfter w:w="10" w:type="dxa"/>
          <w:trHeight w:val="380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EAF67F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6415F5D6" w14:textId="77777777" w:rsidTr="00862904"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8B0BD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2F88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98510E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0E7031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6DEBD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8FD34D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4E16D6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2E087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C06A79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587C8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BAE797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F75F6F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B9102F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52B299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E6CB9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81C210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2B57CB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1AD870D5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BD3C9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DAD4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1792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7660F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16767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09E6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EDF6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126069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7C6D4CE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82C3C9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41D64A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6ABB89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4D5ECE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62904">
        <w:rPr>
          <w:rFonts w:ascii="Arial" w:eastAsia="Times New Roman" w:hAnsi="Arial" w:cs="Arial"/>
          <w:b/>
          <w:bCs/>
          <w:lang w:eastAsia="ar-SA"/>
        </w:rPr>
        <w:t>Zadanie nr 7</w:t>
      </w:r>
    </w:p>
    <w:p w14:paraId="2DEDFE2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dla OD Koluszki w odległości do 25 km od siedziby Obwodu.</w:t>
      </w:r>
    </w:p>
    <w:p w14:paraId="1E3D279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2B25AA5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>Cena za 1 roboczogodzinę</w:t>
      </w:r>
    </w:p>
    <w:p w14:paraId="5F05CD6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CA6193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83"/>
      </w:tblGrid>
      <w:tr w:rsidR="00862904" w:rsidRPr="00862904" w14:paraId="236CC281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2379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AF907D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AE32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C79A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862904" w:rsidRPr="00862904" w14:paraId="77FFEF0C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6E9F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D803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E148A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0ABCF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862904" w:rsidRPr="00862904" w14:paraId="0A97DB72" w14:textId="77777777" w:rsidTr="00862904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829CB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DC2EDF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285KL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A304CF6" w14:textId="77777777" w:rsidR="00862904" w:rsidRPr="00862904" w:rsidRDefault="00862904" w:rsidP="00BC4DE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  <w:r w:rsidRPr="00862904">
              <w:rPr>
                <w:rFonts w:ascii="Arial" w:eastAsia="Times New Roman" w:hAnsi="Arial" w:cs="Arial"/>
                <w:lang w:eastAsia="ar-SA"/>
              </w:rPr>
              <w:tab/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A055B9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99049B8" w14:textId="77777777" w:rsidTr="00862904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CA56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5B5A59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EL6658W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133 164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2A5C94B" w14:textId="77777777" w:rsidR="00862904" w:rsidRPr="00862904" w:rsidRDefault="00862904" w:rsidP="00BC4DE2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82E9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C030C8C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6903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AA5A1D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EL6663W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4FE2CD" w14:textId="77777777" w:rsidR="00862904" w:rsidRPr="00862904" w:rsidRDefault="00862904" w:rsidP="00BC4DE2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CAB4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3AE59E6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051D3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3EB653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Vivaro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ELC 43FE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296 107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E564D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A92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71FC7CE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BB8B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D2119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Ford Transit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>EL5S026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  <w:t>przebieg 18 945 tyś. km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</w:r>
          </w:p>
          <w:p w14:paraId="28F8C916" w14:textId="77777777" w:rsidR="00862904" w:rsidRPr="00862904" w:rsidRDefault="00862904" w:rsidP="0086290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47099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6B8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FD6E0F9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411F7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6145B0" w14:textId="77777777" w:rsidR="00862904" w:rsidRPr="00862904" w:rsidRDefault="00862904" w:rsidP="00862904">
            <w:pPr>
              <w:tabs>
                <w:tab w:val="left" w:pos="1418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Fiat </w:t>
            </w:r>
            <w:proofErr w:type="spellStart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>Ducato</w:t>
            </w:r>
            <w:proofErr w:type="spellEnd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2999 cm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diesel,         prod.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2009 r. 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br/>
              <w:t xml:space="preserve">EL 140GT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 xml:space="preserve">przebieg 283 042 tys. km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</w:r>
          </w:p>
          <w:p w14:paraId="18BB5DE3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0D852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967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AB9F2E1" w14:textId="77777777" w:rsidTr="00862904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8193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AA7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5C3F3DE" w14:textId="77777777" w:rsidTr="00862904">
        <w:trPr>
          <w:trHeight w:val="285"/>
        </w:trPr>
        <w:tc>
          <w:tcPr>
            <w:tcW w:w="8513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A778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5BE848F9" w14:textId="77777777" w:rsidTr="00862904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6F78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51D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79445CB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EA58D4E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>Ilość przeglądów  5</w:t>
      </w:r>
    </w:p>
    <w:p w14:paraId="402AC56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7"/>
      </w:tblGrid>
      <w:tr w:rsidR="00862904" w:rsidRPr="00862904" w14:paraId="5D642C46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E4A3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536C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8699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BDFE8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D988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862904" w:rsidRPr="00862904" w14:paraId="154300A4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0356C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2569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534F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2D7D7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3397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862904" w:rsidRPr="00862904" w14:paraId="53C0D9B1" w14:textId="77777777" w:rsidTr="00862904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7C40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27D5E03C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285KL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53082BB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7B822E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3CCE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410C7FC" w14:textId="77777777" w:rsidTr="00862904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6C4BD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A67090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EL6658W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133 164 tys.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392F0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CD52B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C15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F75E91F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D4E7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C4510F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EL6663W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668C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34C2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F13C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27B1E81B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D16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D3A2A8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Opel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Vivaro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ELC 43FE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296 107 tys.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13CF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B003B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C20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D24A9D9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2212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33398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Fiat </w:t>
            </w:r>
            <w:proofErr w:type="spellStart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>Ducato</w:t>
            </w:r>
            <w:proofErr w:type="spellEnd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2999 cm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diesel,         prod.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2009 r.  EL 140GT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>przebieg 283 042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D3309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08C69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7542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896331D" w14:textId="77777777" w:rsidTr="00862904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94B4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BE96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0777A38" w14:textId="77777777" w:rsidTr="00862904">
        <w:trPr>
          <w:trHeight w:val="285"/>
        </w:trPr>
        <w:tc>
          <w:tcPr>
            <w:tcW w:w="941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33D4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15183AA1" w14:textId="77777777" w:rsidTr="00862904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985D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D84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D8DDF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6CEE11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699D56C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541768C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554"/>
      </w:tblGrid>
      <w:tr w:rsidR="00862904" w:rsidRPr="00862904" w14:paraId="464AE80F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1AD17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E286C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9D4F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7F17BA22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B55E5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F20A9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703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862904" w:rsidRPr="00862904" w14:paraId="5B73A679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4CB2B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712D2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627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862904" w:rsidRPr="00862904" w14:paraId="194E4C09" w14:textId="77777777" w:rsidTr="00862904">
        <w:trPr>
          <w:trHeight w:val="485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661D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RAZEM CENA NETTO</w:t>
            </w:r>
          </w:p>
          <w:p w14:paraId="1BA49F45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157EE107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B7D8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655C199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6A08465C" w14:textId="77777777" w:rsidTr="00862904">
        <w:trPr>
          <w:trHeight w:val="380"/>
        </w:trPr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BC7C61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VAT…….%</w:t>
            </w:r>
          </w:p>
        </w:tc>
      </w:tr>
      <w:tr w:rsidR="00862904" w:rsidRPr="00862904" w14:paraId="5570880F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80332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64E8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920858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FB0B52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 xml:space="preserve"> Słownie złotych:.........................................................................................................zł</w:t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4923BE0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B3E6A0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476C46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862904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                                                                               </w:t>
      </w:r>
    </w:p>
    <w:p w14:paraId="7B592A8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>Data, pieczęć i podpis Wykonawcy /Wykonawców</w:t>
      </w:r>
    </w:p>
    <w:p w14:paraId="26C1AD6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F26F88D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51A1DC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5F52C2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52725E1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9AB3A8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F1BB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CBA3D0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FC349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1D62A9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2D165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CBDAF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408EAD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9E523C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69A202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1D014A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56B4B25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D29A61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8</w:t>
      </w:r>
    </w:p>
    <w:p w14:paraId="71D4AF71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Koluszki w odległości 50 km od siedziby Obwodu</w:t>
      </w:r>
    </w:p>
    <w:p w14:paraId="075B772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AF75C8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EA476F6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3163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5138"/>
        <w:gridCol w:w="851"/>
        <w:gridCol w:w="37"/>
        <w:gridCol w:w="1671"/>
        <w:gridCol w:w="1684"/>
        <w:gridCol w:w="19"/>
        <w:gridCol w:w="1665"/>
        <w:gridCol w:w="38"/>
        <w:gridCol w:w="1646"/>
        <w:gridCol w:w="2701"/>
        <w:gridCol w:w="7752"/>
        <w:gridCol w:w="7757"/>
      </w:tblGrid>
      <w:tr w:rsidR="00862904" w:rsidRPr="00862904" w14:paraId="21725A26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749A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619A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6B70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C3BC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128B34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0FA047D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F935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93C2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88BF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32C2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B65870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1F0A234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8B0D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89E6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6D663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F754C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27D09E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3EB90B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8B77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8129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2220EC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F9CFA99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54469C6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F44943" w14:textId="77777777" w:rsidTr="00862904">
        <w:trPr>
          <w:trHeight w:val="600"/>
        </w:trPr>
        <w:tc>
          <w:tcPr>
            <w:tcW w:w="581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1C4A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B5B22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6253AA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EC5C23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vAlign w:val="center"/>
            <w:hideMark/>
          </w:tcPr>
          <w:p w14:paraId="43B9C9F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9856" w:type="dxa"/>
            <w:gridSpan w:val="4"/>
          </w:tcPr>
          <w:p w14:paraId="49861C3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7ED433F" w14:textId="77777777" w:rsidTr="00862904">
        <w:trPr>
          <w:trHeight w:val="600"/>
        </w:trPr>
        <w:tc>
          <w:tcPr>
            <w:tcW w:w="66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EAB516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5D5FA4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3931F8A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4D1CE9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6" w:type="dxa"/>
            <w:gridSpan w:val="4"/>
          </w:tcPr>
          <w:p w14:paraId="692BFF4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088A17F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439BC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7753" w:type="dxa"/>
            <w:gridSpan w:val="6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BDF8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C2C7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C91CD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0806891" w14:textId="77777777" w:rsidTr="00862904">
        <w:trPr>
          <w:trHeight w:val="633"/>
        </w:trPr>
        <w:tc>
          <w:tcPr>
            <w:tcW w:w="67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A873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</w:tcPr>
          <w:p w14:paraId="7D588B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48EF5FA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gridSpan w:val="2"/>
            <w:vAlign w:val="center"/>
            <w:hideMark/>
          </w:tcPr>
          <w:p w14:paraId="2234FD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84" w:type="dxa"/>
            <w:gridSpan w:val="2"/>
            <w:vAlign w:val="center"/>
            <w:hideMark/>
          </w:tcPr>
          <w:p w14:paraId="65E674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123,00</w:t>
            </w:r>
          </w:p>
        </w:tc>
        <w:tc>
          <w:tcPr>
            <w:tcW w:w="18210" w:type="dxa"/>
            <w:gridSpan w:val="3"/>
          </w:tcPr>
          <w:p w14:paraId="5508751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938568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15C0FF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DD8D4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8119F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CDA4F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3DA2B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9744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136766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68839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8DFB1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E6B87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40550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0B972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EB2C5A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5575A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8E72C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D6660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141E2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D5F70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72326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04DDC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BE04B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C8F63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59A8C3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</w:p>
    <w:p w14:paraId="6502444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</w:p>
    <w:p w14:paraId="2302DD1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</w:p>
    <w:p w14:paraId="3FE7BDA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t xml:space="preserve">Cena za 1 przegląd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51"/>
        <w:gridCol w:w="39"/>
        <w:gridCol w:w="1671"/>
      </w:tblGrid>
      <w:tr w:rsidR="00862904" w:rsidRPr="00862904" w14:paraId="49FCE277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6284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9193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DBDE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E8D9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2047ABC1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88BDC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E47C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9240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C1EA5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4F590D3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894BB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F33D7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88F497" w14:textId="77777777" w:rsidR="00862904" w:rsidRPr="00862904" w:rsidRDefault="00862904" w:rsidP="00BC4DE2">
            <w:pPr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C04E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1A727F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C1C6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DF1F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C1951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12F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D4F3A7C" w14:textId="77777777" w:rsidTr="00862904">
        <w:trPr>
          <w:trHeight w:val="600"/>
        </w:trPr>
        <w:tc>
          <w:tcPr>
            <w:tcW w:w="666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A759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FF03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3D25A39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836B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24212513" w14:textId="77777777" w:rsidTr="00862904">
        <w:trPr>
          <w:trHeight w:val="633"/>
        </w:trPr>
        <w:tc>
          <w:tcPr>
            <w:tcW w:w="67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DBEE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B5DAF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698104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2B4A35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768"/>
        <w:gridCol w:w="10"/>
        <w:gridCol w:w="1480"/>
        <w:gridCol w:w="10"/>
      </w:tblGrid>
      <w:tr w:rsidR="00862904" w:rsidRPr="00862904" w14:paraId="53BCA04D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A577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2AE99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032E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CAFC437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5E9D8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CD87D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27BA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45EDE18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072B1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0C617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45C8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A2D043C" w14:textId="77777777" w:rsidTr="00862904"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7B0EE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49F7284E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20C4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804FE9C" w14:textId="77777777" w:rsidTr="00862904">
        <w:trPr>
          <w:gridAfter w:val="1"/>
          <w:wAfter w:w="10" w:type="dxa"/>
          <w:trHeight w:val="435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085DD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48ADB2D8" w14:textId="77777777" w:rsidTr="00862904"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A88A0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402D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AB2DFE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</w:t>
      </w:r>
    </w:p>
    <w:p w14:paraId="4B44C68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880536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0C58A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AB1EE6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131F2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9E4D0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AFD815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A58069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012E0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E4FFA0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D384BB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3BC9B0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93E0D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26542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773C2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CA8A4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273096" w14:textId="20C97093" w:rsidR="00862904" w:rsidRPr="00862904" w:rsidRDefault="00862904" w:rsidP="00BC4DE2">
      <w:pPr>
        <w:pageBreakBefore/>
        <w:suppressAutoHyphens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B5C7E86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17FDB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087B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D679D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0BE6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A8CC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BB2A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550B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1494CB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66EB3D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FF6452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5C7C14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B4ED86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ACF9FF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62904">
        <w:rPr>
          <w:rFonts w:ascii="Arial" w:eastAsia="Times New Roman" w:hAnsi="Arial" w:cs="Arial"/>
          <w:b/>
          <w:bCs/>
          <w:lang w:eastAsia="ar-SA"/>
        </w:rPr>
        <w:t>Zadanie nr 9</w:t>
      </w:r>
    </w:p>
    <w:p w14:paraId="5A3865F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i rębaków dla RDW Poddębice w odległości do 25 km od siedziby Rejonu.</w:t>
      </w:r>
    </w:p>
    <w:p w14:paraId="40ACF7D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46ACF30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>Cena za 1 roboczogodzinę</w:t>
      </w:r>
    </w:p>
    <w:p w14:paraId="73F36FE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D18415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83"/>
      </w:tblGrid>
      <w:tr w:rsidR="00862904" w:rsidRPr="00862904" w14:paraId="2E17A790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8F73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4B3D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8697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6B4A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862904" w:rsidRPr="00862904" w14:paraId="7374C19E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841C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5298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B15C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288B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862904" w:rsidRPr="00862904" w14:paraId="4AD93837" w14:textId="77777777" w:rsidTr="00862904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34B0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D64F4B3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50C3FB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1F4E3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8E1ADB9" w14:textId="77777777" w:rsidTr="00862904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4E818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CAFE72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 118 000 tys. km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9000F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16A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BD31BAC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D26E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E6B5C3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D7E4B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6D0E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E6A6602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D96C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  <w:r w:rsidRPr="00862904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121A84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012LW  przebieg.  245 000 tys. 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90090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637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AD29705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D819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51FF4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BBB97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7B0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1E6AB33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F88C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323993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D7B60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E63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FF309E4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4270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4ED9DC4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Teknamotor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Skorp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.  EPD P630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mth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CA64B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8755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2882F06" w14:textId="77777777" w:rsidTr="00862904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F2B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C2A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D4F907E" w14:textId="77777777" w:rsidTr="00862904">
        <w:trPr>
          <w:trHeight w:val="285"/>
        </w:trPr>
        <w:tc>
          <w:tcPr>
            <w:tcW w:w="8513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80B2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0EEC4E71" w14:textId="77777777" w:rsidTr="00862904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66E9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B13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A8A006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B3DF723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>Ilość przeglądów  8</w:t>
      </w:r>
    </w:p>
    <w:p w14:paraId="533EC86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614"/>
        <w:gridCol w:w="914"/>
        <w:gridCol w:w="1613"/>
        <w:gridCol w:w="1567"/>
      </w:tblGrid>
      <w:tr w:rsidR="00862904" w:rsidRPr="00862904" w14:paraId="49FDB265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9A73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4EDB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4D9F2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DFCD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E13D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862904" w:rsidRPr="00862904" w14:paraId="541554E8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B1B0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DE0F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F634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4748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B2EC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862904" w:rsidRPr="00862904" w14:paraId="7FA8F0C5" w14:textId="77777777" w:rsidTr="00862904">
        <w:trPr>
          <w:trHeight w:val="36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6721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C6C92BE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C466FB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6539BB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2D8BB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3131C4A" w14:textId="77777777" w:rsidTr="00862904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29C5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84FD6A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 118 000 tys. km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FA9EA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A644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F44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718818F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313B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C521E0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B16FE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1FEA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D95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211677C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2F2B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AB9F29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012LW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przebieg.  245 000 tys. 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059F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FC196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C03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3F8F28B0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BBAE2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13F6A9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EAA6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13DE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316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23AAEE0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18B5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F4764E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6B5D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2E4AA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D2D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6BF4D3E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53A2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904A54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Teknamotor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Skorp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.  EPD P630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mth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802E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74FD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732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E50B85F" w14:textId="77777777" w:rsidTr="00862904">
        <w:trPr>
          <w:trHeight w:val="600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02F9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688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C3BE182" w14:textId="77777777" w:rsidTr="00862904">
        <w:trPr>
          <w:trHeight w:val="285"/>
        </w:trPr>
        <w:tc>
          <w:tcPr>
            <w:tcW w:w="941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E151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28A377FD" w14:textId="77777777" w:rsidTr="00862904">
        <w:trPr>
          <w:trHeight w:val="633"/>
        </w:trPr>
        <w:tc>
          <w:tcPr>
            <w:tcW w:w="785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46FD1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80C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23EE4F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1E309E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5E00073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42226F9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1554"/>
      </w:tblGrid>
      <w:tr w:rsidR="00862904" w:rsidRPr="00862904" w14:paraId="5CA7F5AF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20228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D8E4F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3B3DD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0DF77755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89109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4E5EC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6BDA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862904" w:rsidRPr="00862904" w14:paraId="075C1D07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A9B76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EE5EE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DEB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862904" w:rsidRPr="00862904" w14:paraId="3865F0DB" w14:textId="77777777" w:rsidTr="00862904">
        <w:trPr>
          <w:trHeight w:val="485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2436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RAZEM CENA NETTO</w:t>
            </w:r>
          </w:p>
          <w:p w14:paraId="64708030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4AF28D13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1AF15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62AA3FF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9074F7D" w14:textId="77777777" w:rsidTr="00862904">
        <w:trPr>
          <w:trHeight w:val="380"/>
        </w:trPr>
        <w:tc>
          <w:tcPr>
            <w:tcW w:w="7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D5C58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VAT…….%</w:t>
            </w:r>
          </w:p>
        </w:tc>
      </w:tr>
      <w:tr w:rsidR="00862904" w:rsidRPr="00862904" w14:paraId="037CCF3B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8155E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8B96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626A9C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44B281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 xml:space="preserve"> Słownie złotych:.........................................................................................................zł</w:t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024E693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527B29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EFBCAA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862904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                                                                               </w:t>
      </w:r>
    </w:p>
    <w:p w14:paraId="0C9AAAE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>Data, pieczęć i podpis Wykonawcy /Wykonawców</w:t>
      </w:r>
    </w:p>
    <w:p w14:paraId="249A72C0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430F0A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48C829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499A2270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D7AD1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BD110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E60BE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69B2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E274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79474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539F8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C0226E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927EBF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B94554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499140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4FA2656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419DD5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10</w:t>
      </w:r>
    </w:p>
    <w:p w14:paraId="0F4E1FA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Poddębice w odległości 25 km od siedziby Rejonu</w:t>
      </w:r>
    </w:p>
    <w:p w14:paraId="43217F4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71D457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8FF1C0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8"/>
        <w:gridCol w:w="23"/>
        <w:gridCol w:w="1710"/>
      </w:tblGrid>
      <w:tr w:rsidR="00862904" w:rsidRPr="00862904" w14:paraId="63E15A9C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E245A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97EC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5C48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573D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20F45BB5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5DED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66CD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F383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09A4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5CBB6205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6EFE4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1CD2B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CD6F4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3EA9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62904" w:rsidRPr="00862904" w14:paraId="2B48131A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AC38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FB9D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D832E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53AA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D318E57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119E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49FFDD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CD0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5DFB946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2E9F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599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65D5FE6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37C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FA8EA8A" w14:textId="77777777" w:rsidTr="00862904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34C3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3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A16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E3A9A89" w14:textId="77777777" w:rsidR="00862904" w:rsidRPr="00862904" w:rsidRDefault="00862904" w:rsidP="00862904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472A8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38203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38B26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821CE4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F322A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84541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9B4C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CD5892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FB9C1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DA0398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CBF71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D206C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95B556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FE7A74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0959B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C36BD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0BFC7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CE0CB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EEB3B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719A9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43AF2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A2419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BBAF2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3A33F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E886A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Cena za 1 przegląd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30"/>
        <w:gridCol w:w="21"/>
        <w:gridCol w:w="1710"/>
      </w:tblGrid>
      <w:tr w:rsidR="00862904" w:rsidRPr="00862904" w14:paraId="445932C0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82EB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9F81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41CEB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A3F0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ACE8FA5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FCC0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7587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CAAC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4A8B4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2D2661A2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6966C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990F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F66897" w14:textId="77777777" w:rsidR="00862904" w:rsidRPr="00862904" w:rsidRDefault="00862904" w:rsidP="00BC4DE2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762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F0CACF7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7C4C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8B1E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72B3D1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3F9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F6872AF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544E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39A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F7EB5D1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4AD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E57DAFD" w14:textId="77777777" w:rsidTr="00862904">
        <w:trPr>
          <w:trHeight w:val="633"/>
        </w:trPr>
        <w:tc>
          <w:tcPr>
            <w:tcW w:w="66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1217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D03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B78FDFE" w14:textId="77777777" w:rsidR="00862904" w:rsidRPr="00862904" w:rsidRDefault="00862904" w:rsidP="00862904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BB4CA3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BDC09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7927EA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11BB0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41377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F998F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768"/>
        <w:gridCol w:w="10"/>
        <w:gridCol w:w="1480"/>
        <w:gridCol w:w="10"/>
      </w:tblGrid>
      <w:tr w:rsidR="00862904" w:rsidRPr="00862904" w14:paraId="74959542" w14:textId="77777777" w:rsidTr="00862904">
        <w:trPr>
          <w:trHeight w:val="62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6EE3B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220FE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A2FB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0A5FA16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8C091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4500B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F62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7D7AB5A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77DA7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4AAB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73EF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624A65" w14:textId="77777777" w:rsidTr="00862904"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D56DD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01E2C7C4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165FB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EB5EDC5" w14:textId="77777777" w:rsidTr="00862904">
        <w:trPr>
          <w:gridAfter w:val="1"/>
          <w:wAfter w:w="10" w:type="dxa"/>
          <w:trHeight w:val="380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CCD28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4C24EC78" w14:textId="77777777" w:rsidTr="00862904"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F7F4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3738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F90A84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B94D98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86AD8A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07589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DF4AD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B47D33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D7F5B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9DA620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F0ABA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F5BCB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56C320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33F71ED4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18897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23A4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6F5F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BAEE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5C72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AA2C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372F9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CDCF6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A667AB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87F88B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FABB49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493BA08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F894FA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11</w:t>
      </w:r>
    </w:p>
    <w:p w14:paraId="21C27F6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i rębaków dla RDW Sieradz,</w:t>
      </w: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OD Widawa, Działoszyn w odległości do 30 km od siedziby Rejon/ Obwodu.</w:t>
      </w:r>
    </w:p>
    <w:p w14:paraId="3D9D9CC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29477C0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2"/>
        <w:gridCol w:w="4961"/>
        <w:gridCol w:w="1027"/>
        <w:gridCol w:w="10"/>
        <w:gridCol w:w="10"/>
        <w:gridCol w:w="1607"/>
      </w:tblGrid>
      <w:tr w:rsidR="00862904" w:rsidRPr="00862904" w14:paraId="616218C2" w14:textId="77777777" w:rsidTr="00862904"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C2EB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CF67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BFB9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4BD6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2F5E98D4" w14:textId="77777777" w:rsidTr="00862904">
        <w:trPr>
          <w:trHeight w:val="288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5CBE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17DB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3B9E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3E41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67819271" w14:textId="77777777" w:rsidTr="00862904">
        <w:trPr>
          <w:trHeight w:val="22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19C3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660633F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Astra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5951W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ACC2494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4A420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9B5085C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DBF5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1608B03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146GT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248206 tys. km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FC1BBB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C57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28A728A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0E7B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A2D64D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018LW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168888 tys. km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04148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5312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FDFAB13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58F0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19B134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145GT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264008 tys. km 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AFC02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A7A3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8BBD5D6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B2C2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DAD215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 EL 4E269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BBA1F5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1F1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25FECC1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90755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64F28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Ford Transit                       EL 1E986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32 095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B97DF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21A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5B331AE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0A87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08753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Toyota Yaris 1.0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prod. 2019 r.             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5S680 przebieg 9200  tyś.km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85FCE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4D5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57DCD44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85D6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8964FD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Teknamotor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Skorpion 160SD  EL 772YX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ilość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48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CF43C5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AB3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468551" w14:textId="77777777" w:rsidTr="00862904">
        <w:trPr>
          <w:trHeight w:val="600"/>
        </w:trPr>
        <w:tc>
          <w:tcPr>
            <w:tcW w:w="58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3895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1047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73C47E8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67C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992DD00" w14:textId="77777777" w:rsidTr="00862904">
        <w:trPr>
          <w:trHeight w:val="600"/>
        </w:trPr>
        <w:tc>
          <w:tcPr>
            <w:tcW w:w="68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754C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0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07B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86187FD" w14:textId="77777777" w:rsidTr="00862904">
        <w:trPr>
          <w:trHeight w:val="285"/>
        </w:trPr>
        <w:tc>
          <w:tcPr>
            <w:tcW w:w="8467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350D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D2EB1E8" w14:textId="77777777" w:rsidTr="00862904">
        <w:trPr>
          <w:trHeight w:val="633"/>
        </w:trPr>
        <w:tc>
          <w:tcPr>
            <w:tcW w:w="68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AAD1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7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C29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36BEC3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E52F3FF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673F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Cena za 1 przegląd </w:t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2"/>
        <w:gridCol w:w="4961"/>
        <w:gridCol w:w="1027"/>
        <w:gridCol w:w="10"/>
        <w:gridCol w:w="10"/>
        <w:gridCol w:w="1607"/>
        <w:gridCol w:w="1617"/>
      </w:tblGrid>
      <w:tr w:rsidR="00862904" w:rsidRPr="00862904" w14:paraId="261CE24C" w14:textId="77777777" w:rsidTr="00862904"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FEBE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D55A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FF50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BE305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50FD9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83019E2" w14:textId="77777777" w:rsidTr="00862904">
        <w:trPr>
          <w:trHeight w:val="288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2234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4BE4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882F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26A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69D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0AD66CC3" w14:textId="77777777" w:rsidTr="00862904">
        <w:trPr>
          <w:trHeight w:val="22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5DBA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ED46A86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Astra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5951W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607498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09DB3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F1FF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A8EE668" w14:textId="77777777" w:rsidTr="00862904">
        <w:trPr>
          <w:trHeight w:val="380"/>
        </w:trPr>
        <w:tc>
          <w:tcPr>
            <w:tcW w:w="8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1736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88EE4C9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146GT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248206 tys. km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EBC4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E33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2F9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45B1173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29E5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4A7899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018LW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168888 tys. km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0139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245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514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DD82A90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B91E5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CE37A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145GT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264008 tys. km 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3A4D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C9568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A15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CFE90A0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E59E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C0E7797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              EL 4E269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0E83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D15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750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2F8DA2B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FF48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6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8E4D5D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Teknamotor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Skorpion 160SD  EL 772YX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 xml:space="preserve">ilość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48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3ADF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634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5A8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4BB0A98" w14:textId="77777777" w:rsidTr="00862904">
        <w:trPr>
          <w:trHeight w:val="600"/>
        </w:trPr>
        <w:tc>
          <w:tcPr>
            <w:tcW w:w="68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D66A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0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24A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5F074B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91980EC" w14:textId="77777777" w:rsidTr="00862904">
        <w:trPr>
          <w:trHeight w:val="285"/>
        </w:trPr>
        <w:tc>
          <w:tcPr>
            <w:tcW w:w="8467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9228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5556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2B040EA7" w14:textId="77777777" w:rsidTr="00862904">
        <w:trPr>
          <w:trHeight w:val="633"/>
        </w:trPr>
        <w:tc>
          <w:tcPr>
            <w:tcW w:w="68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739B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7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1A3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36594A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5B2E38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AD06B9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8BD6C9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768"/>
        <w:gridCol w:w="10"/>
        <w:gridCol w:w="1480"/>
        <w:gridCol w:w="10"/>
      </w:tblGrid>
      <w:tr w:rsidR="00862904" w:rsidRPr="00862904" w14:paraId="789ED3DC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FC58D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E9047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D840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EBF4DE1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29E8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F8616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ADB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86DDA98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1B943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12F0C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AAFB0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7E374E7" w14:textId="77777777" w:rsidTr="00862904"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67CDE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E52610B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61CC3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11B555A" w14:textId="77777777" w:rsidTr="00862904">
        <w:trPr>
          <w:gridAfter w:val="1"/>
          <w:wAfter w:w="10" w:type="dxa"/>
          <w:trHeight w:val="380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C089A7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4298444F" w14:textId="77777777" w:rsidTr="00862904"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A60A0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DC82F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6816A4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DD829D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14:paraId="38CA38C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0F221E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4AC6C4F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40BB0C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8980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15C59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4B05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304D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815B07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1EEB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4365D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5C3D08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4232C2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462741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00D7E7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0B94D5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12</w:t>
      </w:r>
    </w:p>
    <w:p w14:paraId="1FD989C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Naprawy i przeglądy  </w:t>
      </w: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miejsce garażowania OD Widawa i Działoszyn w odległości do 30 km od Rejonu w Sieradzu/ Obwodu</w:t>
      </w:r>
    </w:p>
    <w:p w14:paraId="778687F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7F1A897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8193EF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B91CA1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6301F8C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08"/>
        <w:gridCol w:w="43"/>
        <w:gridCol w:w="1710"/>
      </w:tblGrid>
      <w:tr w:rsidR="00862904" w:rsidRPr="00862904" w14:paraId="67A934CC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B25E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F0D2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D537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C5E3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72D7779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5B75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AB8E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8D4D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DC58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10E7AE8E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4D51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3B53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0B4FF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89FD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862904" w:rsidRPr="00862904" w14:paraId="064DF5A4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2035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B93C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5187A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E1D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C1A6D3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D5550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4E2B5C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405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1ABF77C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29B90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B38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DF49F24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227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A9E8152" w14:textId="77777777" w:rsidTr="00862904">
        <w:trPr>
          <w:trHeight w:val="633"/>
        </w:trPr>
        <w:tc>
          <w:tcPr>
            <w:tcW w:w="66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8A34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3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CAE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4059</w:t>
            </w:r>
          </w:p>
        </w:tc>
      </w:tr>
    </w:tbl>
    <w:p w14:paraId="2DD429D7" w14:textId="77777777" w:rsidR="00862904" w:rsidRPr="00862904" w:rsidRDefault="00862904" w:rsidP="00862904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55EB1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29480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BCC02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249E4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D95C1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CAFBF9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55014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1E03D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7851D4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8C1EB8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913B1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960DB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A99369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D11F0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Cena za 1 przegląd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10"/>
        <w:gridCol w:w="41"/>
        <w:gridCol w:w="1710"/>
      </w:tblGrid>
      <w:tr w:rsidR="00862904" w:rsidRPr="00862904" w14:paraId="221385AE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9FD1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377D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E3B3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7BE5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D64AA7B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FC1C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FE903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4436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F07F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338B5F1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ECE89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A362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175D9E" w14:textId="77777777" w:rsidR="00862904" w:rsidRPr="00862904" w:rsidRDefault="00862904" w:rsidP="00BC4DE2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F34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F6D34BE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A8B6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6BE9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6E4663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2D0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416999C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8D4E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6C6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1F4F925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0FC4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0DDF99C7" w14:textId="77777777" w:rsidTr="00862904">
        <w:trPr>
          <w:trHeight w:val="633"/>
        </w:trPr>
        <w:tc>
          <w:tcPr>
            <w:tcW w:w="662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06CD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DE3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61B1D0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935055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1B6B4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EF0F8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33A99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FE409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003A1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768"/>
        <w:gridCol w:w="10"/>
        <w:gridCol w:w="1480"/>
        <w:gridCol w:w="10"/>
      </w:tblGrid>
      <w:tr w:rsidR="00862904" w:rsidRPr="00862904" w14:paraId="14B39DAF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C26E4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0CC06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E14E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6DE09F41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B500E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0EFA4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6503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D175152" w14:textId="77777777" w:rsidTr="00862904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4A66D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57307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EB75E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20DD963" w14:textId="77777777" w:rsidTr="00862904"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7A34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E6001F5" w14:textId="77777777" w:rsidR="00862904" w:rsidRPr="00862904" w:rsidRDefault="00862904" w:rsidP="00862904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7F70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857DD69" w14:textId="77777777" w:rsidTr="00862904">
        <w:trPr>
          <w:gridAfter w:val="1"/>
          <w:wAfter w:w="10" w:type="dxa"/>
          <w:trHeight w:val="451"/>
        </w:trPr>
        <w:tc>
          <w:tcPr>
            <w:tcW w:w="69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5963D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</w:tr>
      <w:tr w:rsidR="00862904" w:rsidRPr="00862904" w14:paraId="62267285" w14:textId="77777777" w:rsidTr="00862904"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D5E8B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4DEA6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80430E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53D41C6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B526E3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5B02C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8775F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1C5A2E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60762C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464D3C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1DF46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34FAB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831146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D3A9F9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087CEC34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D0A4D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4D52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45513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ECADF7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EB4D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9099BC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A98D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53AF55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B7E4B3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718BCB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B0CD81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06CA4D3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A00D13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13</w:t>
      </w:r>
    </w:p>
    <w:p w14:paraId="2C66A7C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Januszewice w odległości 25 km od siedziby Obwodu</w:t>
      </w:r>
    </w:p>
    <w:p w14:paraId="793E9E9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256A38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0CD47F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4DBBCB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5F874AD6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2A53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CDA6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7861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517F2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574BB061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4EEDE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0887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323E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9DAE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3DD6F7C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BA58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E6AE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019LW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CBC277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3AA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69E6682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0AA5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75C46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70FCC6C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1FF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2B01295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CF74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2BBD67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F16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D72E933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C5BA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892C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E3E5CAF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6949B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F200D91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765F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D2E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BB5627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8906E7D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7EB8EC6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6"/>
        <w:gridCol w:w="851"/>
        <w:gridCol w:w="1701"/>
        <w:gridCol w:w="1282"/>
      </w:tblGrid>
      <w:tr w:rsidR="00862904" w:rsidRPr="00862904" w14:paraId="5406E8C1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D101D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4092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53AD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2F48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F527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648ABE0C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1C19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F988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E9DD4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DA7F6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55618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3B72B693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A9BB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9B97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019LW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FE44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A83B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314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D3C845A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D2E9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5AE4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FA9A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F46D6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658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6B1E86D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AE28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675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D9C7BC0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2E5D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362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D9A1728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445A6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DF4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B773C9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85C254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0EE60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9AFD6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2A99CABE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F7F2A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246D7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78F8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DD22F1B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03A44D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C3108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4D8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305EE88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65F59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8AEF4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A5FB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C861B2D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9C9A1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3D05785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BA6A1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5FC6E1C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CD673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989DCE3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19018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5DBF8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8EBBC7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6A91BF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0A1746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FC097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C04A10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78A17DC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64048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0E8DF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17698EF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79F00E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9F1C5C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B3E324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1C6BDE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96310D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CF64B2A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88914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DEF74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65C15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A7EA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CEB2F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5B444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FA991F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751EC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FAE6A2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12BBA4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5961AA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0A89188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87E3AF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14</w:t>
      </w:r>
    </w:p>
    <w:p w14:paraId="2DAA279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Przedbórz w odległości 25 km od siedziby Rejonu</w:t>
      </w:r>
    </w:p>
    <w:p w14:paraId="73BCEB3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197D13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84285D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159F44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00DEAABC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8BA7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A4E0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536D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9EB0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0C2074F7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488E3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84BC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3AD5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1CDB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31FDD82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33E4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C082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61999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DE3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EDB44E6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81A80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1812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038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BCF6637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EF15B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169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A070FCD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90F4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223CB15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F5F0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783B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232BDC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A7F46E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>Ilość przeglądów  1</w:t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958F814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0364239B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31E2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BC84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2E0F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2660A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56A0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B01D3E5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6B5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5208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17E9B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6F17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F60A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42870F6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2ACE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32D5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2DDAF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370A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C13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410F0CD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6785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A60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1533A9F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F299E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7EE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FDDC609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FCA9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DAE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031AE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42B6B9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CAE2E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70C05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3754783C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8EC6E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727AB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9B72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7A3581CD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95758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CBA7A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383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C8BB35C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C17DE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708A8A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6B2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1646A51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6C764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A01B7C3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F3A25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3A87A3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5542D99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44F67F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CD05758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66095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8148B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FB3BF4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DBD1D3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B16C9C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48C36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7BDDB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08F4A26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06E77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EA93D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536E0F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5607A1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01384D2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F381C4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3C61E7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18BBAF58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28A72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5D1A7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CDA1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C4E3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D494E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4397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0C30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7AAEA3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73428BD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AFCE01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22E031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A3A35D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62F7B4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15</w:t>
      </w:r>
    </w:p>
    <w:p w14:paraId="369A13C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Bełchatów w odległości 25 km od siedziby Rejonu</w:t>
      </w:r>
    </w:p>
    <w:p w14:paraId="4FF5E58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77442C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2322C4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DA4A4F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5FA1464A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61855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45A0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2DB07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7C4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0C2AFE8B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1261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24AC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03BD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8EA3B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D80FC39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73DF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499D4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22A71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228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0DC166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58DFE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92D93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4F3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FFDF3D5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C120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9DB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5732843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7FFF5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8B81CF2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DC57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B55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A3B70F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5689F4C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>Ilość przeglądów  1</w:t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9B406F7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0931A849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7C22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38CA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C637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468C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BE0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63A6DC24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11BB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41ED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39FF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FCC8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9E6C2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526171E6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584D1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9210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7F5C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0D86A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F385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2E05E07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5B6F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63C9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6110AE2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840A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B60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620126D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DB43D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64A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76FB95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426EF7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BE6BE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83F0A9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49D11A74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85EBC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B29EF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823C5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2AFBBF67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F09E7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FC42A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D6A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9857D3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EA9A2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2790F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6D2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2198EDC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DE74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14EA6BF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5FD55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6487356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B0C746B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8A55D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1BCF2873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7DB201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6BBA1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54F95A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92DD5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6F1B8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77F8A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E5619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34DD343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283C4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39E5A8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D03868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B4C6CD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DF93E3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DD58FD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FBF13D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0628B9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F3B37E2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F924F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B05FF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1474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BB84A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3DCBB4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089CA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6DBB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3C0319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DDBC4A0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312FAC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A2B772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50875C0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3E337B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16</w:t>
      </w:r>
    </w:p>
    <w:p w14:paraId="6EDE1F6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Koluszki w odległości 25 km od siedziby Obwodu</w:t>
      </w:r>
    </w:p>
    <w:p w14:paraId="5A67B93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839442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7F774F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4EEC70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3B845772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D174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62ED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37FA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8BF6B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37B826E9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1B74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43B77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E1112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5C4B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0E9CE2B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B995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B3EB0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4C4F6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FC0F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56C0384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9721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F41D2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F2E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97D720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CFA03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23F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10FE865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24AD0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8712C05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5363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1D1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8B2AA3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937BC57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A414BB2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7286449B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01A9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C9E82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DC55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C012E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A121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4DF24A12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02E7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8234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372E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FD73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5055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471717B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31078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9DA20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132F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B2295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3F97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E0AD358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F673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F4D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341042C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5ADB5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E7D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5305DE0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49D3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401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B8E3E0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AEE82B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1956B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4759E5AB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621433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1D45F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0ECD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12F23AA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CC9F9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1284B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86A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FCE48A5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77DB5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2592DD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D30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5166849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5AAC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05354231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38FBE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024F6A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ED8059E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ABA4A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7A9CFF0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5C306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8B2A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89AF0E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B19533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99674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1AE40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AAE25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B92E5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0833B58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C86B9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DD44E6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CFC6D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0CEE2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18BD9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12EDE0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0913B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D45B3B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760C265B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B2857C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1B2236D9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5BC95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AF2E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98AE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7902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53FF3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7296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5F83B3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F0418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A9EEB2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DAF826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12B218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0EB13B8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044EEC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17</w:t>
      </w:r>
    </w:p>
    <w:p w14:paraId="2F89082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Przedbórz w odległości 25 km od siedziby Obwodu</w:t>
      </w:r>
    </w:p>
    <w:p w14:paraId="3709D0E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E9FEB8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81ABFE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40ED6B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5860064F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E0D5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7C87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7913E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FC6F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49326816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DEEB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060F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7BF6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9E47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25DB2F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DCFF2C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18D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BED6E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6F6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3EDC655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A6CF0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60DC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E16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E704F3B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DEA1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626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7F40ED0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9C4A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CC0DAFF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E926C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1FC8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D9E455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BD64F14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77A48881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576B9E68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15BF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67A2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D0C6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50DF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A1FC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A35B666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A8F17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4556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0D89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4F2B2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36A3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54E7BA5B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A34E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8FD0B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BC32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4DF2C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E2C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7AC9475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E50A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1678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D1EEDEC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C829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DE2A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B67C004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9A52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825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63E0C8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57478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4A584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29DB3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40B64E50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CC6A29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1166C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1EAB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41C1A52A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E7391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86F68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BC56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089901A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EA0982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7BA47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1DDE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7CD10E4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69F1F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737547C1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4EB6F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FC33AD2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0DF6D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0E8F5B92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B4644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7D76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CB898A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0C5036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1F695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D1A1F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41ECF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022C60C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8969B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AA616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66E8C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FC337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503A8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E1E0A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875171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F041A8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B79D3CE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BBF52D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3D9E7523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5DAB7A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C3A96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746AF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DC029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011FA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B70E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A1E4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EBB97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300880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66F0C8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D4028F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862904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16FF2E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EC7699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18</w:t>
      </w:r>
    </w:p>
    <w:p w14:paraId="132A39C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Przedbórz w odległości 25 km od siedziby Obwodu</w:t>
      </w:r>
    </w:p>
    <w:p w14:paraId="55F7F13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23EDCE5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511565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29272F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23D88F67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D114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FD4E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9B6F7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0E6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3448C48F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022B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47BEB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6D85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9F7B4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272439F0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A968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0DA7F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F0812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661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37CB808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CF84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1C0E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70AD8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F0D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6D3E2D1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ACF3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00CB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8D2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E871497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B13E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1AEA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76CD62E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2DB4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8F28319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619BB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FC9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A9C26B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385B250" w14:textId="77777777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B16889F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2B1D9EB7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8402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57E7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6B7CF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A723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01DA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A9A4CC2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5E9C7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A432E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40B2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0A3E3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01A1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50B659F1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7F5B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E66A7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8E06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9A9D3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419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3DBA6D1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EA54B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596B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tyś.km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6C0C6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2517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A01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DC6D184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9B4B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7D5E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1FDE865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60AE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E3C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EB6D2EE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C917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2D4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6C6C93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321BA7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FA3FC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6D1D6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25755F5C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B0D616A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5F027C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F4D4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0D95F0E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D824D7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0A0C7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D328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71C7891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208476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867DAF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5BB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2E0C2B7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4A313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B4FAD7A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BF03A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CFAF6F4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BEBEADE" w14:textId="77777777" w:rsidTr="00862904">
        <w:trPr>
          <w:trHeight w:val="166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9A925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032EDE54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9E356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2CCF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813FCE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1D91EB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7BBD8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21B6B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6C1EF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21ECCD7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92F8B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5C5DF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8CE21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CB13C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FC3922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CC18E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E3105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DF6673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70E3919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55F0A6" w14:textId="77777777" w:rsidR="00862904" w:rsidRPr="00862904" w:rsidRDefault="00862904" w:rsidP="00862904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19865F50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CFE0E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8160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56BB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6EF8D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94E37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A9E9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7AC0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65481624" w14:textId="6170D860" w:rsidR="00862904" w:rsidRPr="00862904" w:rsidRDefault="006F7D19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Formularz Wyceny</w:t>
            </w:r>
          </w:p>
        </w:tc>
      </w:tr>
    </w:tbl>
    <w:p w14:paraId="530339A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DC8BC3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8E8D14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6B0BDE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572E49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19</w:t>
      </w:r>
    </w:p>
    <w:p w14:paraId="53B9722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Działoszyn, OD Uniejów. Serwis w odległości do 120 km od siedziby każdego z Rejonów/Obwodów lub serwis mobilny</w:t>
      </w:r>
    </w:p>
    <w:p w14:paraId="0C5D9D5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E69AB2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6D8F3BB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0688D038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0B15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4BE9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39DD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EA3F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03D5B70A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A8AB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CD8E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DB73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DE8D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0BD2F572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DBBE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28BD8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FB82E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A1E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265275F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1ED1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5094B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8S463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265581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051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D25C12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42C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584EC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8S466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CD3F87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0FA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942931A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22F0F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582DFB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8S465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150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CD3AD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7D9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9337942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1216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3036A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64B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BEE758E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BFA1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B2BD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F629173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20B2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4DA03691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72A0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7F3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65A3CB5" w14:textId="75FD228B" w:rsidR="00862904" w:rsidRPr="00862904" w:rsidRDefault="00862904" w:rsidP="00862904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ED7B20A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862904">
        <w:rPr>
          <w:rFonts w:ascii="Arial" w:eastAsia="Times New Roman" w:hAnsi="Arial" w:cs="Arial"/>
          <w:b/>
          <w:spacing w:val="-2"/>
          <w:lang w:eastAsia="ar-SA"/>
        </w:rPr>
        <w:br/>
      </w:r>
    </w:p>
    <w:p w14:paraId="53D5EBA5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7"/>
        <w:gridCol w:w="851"/>
        <w:gridCol w:w="1701"/>
        <w:gridCol w:w="1282"/>
      </w:tblGrid>
      <w:tr w:rsidR="00862904" w:rsidRPr="00862904" w14:paraId="14A1FDF3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BDF3C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3D12A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0134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474C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0EBC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1B17A362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97FF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3C97D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98DF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602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5B3B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862904" w:rsidRPr="00862904" w14:paraId="158895F2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4E3B2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E4C786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B360A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A90D0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E57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5B1E21A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ED1E6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AB37BA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8S463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9B9E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721E5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8C1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9145914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3BB6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D0137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8S466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6874B2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F5A839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E8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FDFB8D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AA18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481787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8S465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150 km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F762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E84A0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0343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3DF216D" w14:textId="77777777" w:rsidTr="00862904">
        <w:trPr>
          <w:trHeight w:val="600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C2AC9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384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EF3158A" w14:textId="77777777" w:rsidTr="00862904">
        <w:trPr>
          <w:trHeight w:val="285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21247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4A82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A93C092" w14:textId="77777777" w:rsidTr="00862904">
        <w:trPr>
          <w:trHeight w:val="633"/>
        </w:trPr>
        <w:tc>
          <w:tcPr>
            <w:tcW w:w="836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8E2C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524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14F597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C27D51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26A94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39AF8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4A0" w:firstRow="1" w:lastRow="0" w:firstColumn="1" w:lastColumn="0" w:noHBand="0" w:noVBand="1"/>
      </w:tblPr>
      <w:tblGrid>
        <w:gridCol w:w="705"/>
        <w:gridCol w:w="4821"/>
        <w:gridCol w:w="3142"/>
      </w:tblGrid>
      <w:tr w:rsidR="00862904" w:rsidRPr="00862904" w14:paraId="0ED7D70E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10F0D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F3631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2DF33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862904" w:rsidRPr="00862904" w14:paraId="55EBCD86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61DA4E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0087E1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764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7970CD4" w14:textId="77777777" w:rsidTr="00862904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862F3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38D2E0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C9F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4F6557B" w14:textId="77777777" w:rsidTr="00862904">
        <w:trPr>
          <w:trHeight w:val="32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403C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48A185D7" w14:textId="77777777" w:rsidR="00862904" w:rsidRPr="00862904" w:rsidRDefault="00862904" w:rsidP="00862904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986AC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D46820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10B33E7" w14:textId="77777777" w:rsidTr="00862904">
        <w:trPr>
          <w:trHeight w:val="339"/>
        </w:trPr>
        <w:tc>
          <w:tcPr>
            <w:tcW w:w="8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39FF7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B1392FA" w14:textId="77777777" w:rsidTr="00862904">
        <w:trPr>
          <w:trHeight w:val="360"/>
        </w:trPr>
        <w:tc>
          <w:tcPr>
            <w:tcW w:w="5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D3087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9D95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FA7FD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D0696F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DB8A3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151D78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C5A8A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18E34C5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F5227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138F0A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075D97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424821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77A0BB9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48C7D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14:paraId="3F27BAC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345FBE" w14:textId="77777777" w:rsidR="00862904" w:rsidRPr="00862904" w:rsidRDefault="00862904" w:rsidP="00862904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6290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lastRenderedPageBreak/>
        <w:t>Formularze wyceny dla opcja</w:t>
      </w:r>
    </w:p>
    <w:p w14:paraId="5E49EFDC" w14:textId="77777777" w:rsidR="00862904" w:rsidRPr="00862904" w:rsidRDefault="00862904" w:rsidP="00862904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862904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610CE06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583C4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B0BE8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D79B0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46460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D99DE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8A76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6E6D0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FCC92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6DBC717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1594E9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A292D4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„</w:t>
      </w:r>
      <w:r w:rsidRPr="00862904">
        <w:rPr>
          <w:rFonts w:ascii="Arial" w:eastAsia="Times New Roman" w:hAnsi="Arial" w:cs="Arial"/>
          <w:b/>
          <w:sz w:val="16"/>
          <w:szCs w:val="16"/>
          <w:lang w:eastAsia="ar-SA"/>
        </w:rPr>
        <w:t>WYKONANIE NAPRAW POGWARANCYJNYCH SAMOCHODÓW OSOBOWYCH, DOSTAWCZYCH, CIĘŻAROWYCH, , CIĄGNIKÓW , UNIMOGÓW I RĘBAKÓW BĘDĄCYCH W DYSPOZYCJI  ZARZĄDU DRÓG WOJEWÓDZKICH W ŁODZI  I UŻYTKOWANYCH PRZEZ REJONY I OBWODY DRÓG WOJEWÓDZKICH</w:t>
      </w: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” </w:t>
      </w:r>
    </w:p>
    <w:p w14:paraId="68BBEE90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CBBF35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na terenie Łodzi</w:t>
      </w:r>
    </w:p>
    <w:p w14:paraId="2174039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ABA724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4961"/>
        <w:gridCol w:w="1029"/>
        <w:gridCol w:w="8"/>
        <w:gridCol w:w="32"/>
        <w:gridCol w:w="1585"/>
      </w:tblGrid>
      <w:tr w:rsidR="00862904" w:rsidRPr="00862904" w14:paraId="3BFC5D33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BFC1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700B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76BE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89C9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A773B11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9039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F24B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83938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2F2A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4AF3458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21EC9E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7F438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Toyota Corolla    EL 4S603,  przebieg 8 000 tyś km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br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4ECC5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1087B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1432424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77FE25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5D93A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Toyota  Corolla,   EL 5S528,  przebieg 15 000 tyś. km</w:t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F743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7E4D8" w14:textId="77777777" w:rsidR="00862904" w:rsidRPr="00862904" w:rsidRDefault="00862904" w:rsidP="00862904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069F89B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CE1B40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8F8132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Octavia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3191S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386 000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02DD2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9E7A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B5FF615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C73343E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A7F18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981PG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96 402  tys. 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07E8F0E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E6E9E3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97F9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89F51C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B7048A3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9F7A3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461KK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158 672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5A208A7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6DB69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02051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CA4EF7F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8CFE06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FA17A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Volkswagen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Caravelle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704JT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256 100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406941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0F32C1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FE15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0144B3" w14:textId="77777777" w:rsidTr="00862904">
        <w:trPr>
          <w:trHeight w:val="280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4E849EA6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50C7130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Superb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792TH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149 127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0031F3C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760B81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81F0D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469C203" w14:textId="77777777" w:rsidTr="00862904">
        <w:trPr>
          <w:trHeight w:val="18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23B555EE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AE493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793TH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160 313 tys.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7F3B1D2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D9D26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BA357B2" w14:textId="77777777" w:rsidTr="00862904">
        <w:trPr>
          <w:trHeight w:val="220"/>
        </w:trPr>
        <w:tc>
          <w:tcPr>
            <w:tcW w:w="7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44CBF2" w14:textId="77777777" w:rsidR="00862904" w:rsidRPr="00862904" w:rsidRDefault="00862904" w:rsidP="00BC4DE2">
            <w:pPr>
              <w:numPr>
                <w:ilvl w:val="0"/>
                <w:numId w:val="9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251017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Duster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682XE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  49 030 tyś.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8B22A7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EBB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8CAB25D" w14:textId="77777777" w:rsidTr="00862904">
        <w:trPr>
          <w:trHeight w:val="600"/>
        </w:trPr>
        <w:tc>
          <w:tcPr>
            <w:tcW w:w="56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6812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</w:t>
            </w:r>
          </w:p>
        </w:tc>
        <w:tc>
          <w:tcPr>
            <w:tcW w:w="1029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37985D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8F42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64F46A5" w14:textId="77777777" w:rsidTr="00862904">
        <w:trPr>
          <w:trHeight w:val="600"/>
        </w:trPr>
        <w:tc>
          <w:tcPr>
            <w:tcW w:w="567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2976E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029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8C40D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7A8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3F90004" w14:textId="77777777" w:rsidTr="00862904">
        <w:trPr>
          <w:trHeight w:val="285"/>
        </w:trPr>
        <w:tc>
          <w:tcPr>
            <w:tcW w:w="832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5618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742FB27" w14:textId="77777777" w:rsidTr="00862904">
        <w:trPr>
          <w:trHeight w:val="633"/>
        </w:trPr>
        <w:tc>
          <w:tcPr>
            <w:tcW w:w="674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28259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lastRenderedPageBreak/>
              <w:t>ŁĄCZNIE BRUTTO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6C2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FA9EECC" w14:textId="06862DFB" w:rsid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62904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</w:p>
    <w:p w14:paraId="649E9B62" w14:textId="33BBF2B4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C5ABB5B" w14:textId="4FD27557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7EC57EE" w14:textId="20F630AF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FB680A5" w14:textId="3771EFF7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90FAF26" w14:textId="59BF052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0361D96" w14:textId="0719CA9A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37E37E3" w14:textId="1C32ACF3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F21A391" w14:textId="288CE1D8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C0F216" w14:textId="68140EEE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48DB19A" w14:textId="2AE3456D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BEB3053" w14:textId="38A9D62A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89E664" w14:textId="53588210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58283B2" w14:textId="7B02FC02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C8AC958" w14:textId="335B0F1C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75F6C5B" w14:textId="32CCA7F7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0547E74" w14:textId="74840C2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8D3BA59" w14:textId="3DA08B06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30242D7" w14:textId="18CB0DE5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0E0D139" w14:textId="0BC7590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AFAC98" w14:textId="637D4CDC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8FA87AF" w14:textId="1E3436C4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425D026" w14:textId="49AF1E91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E347591" w14:textId="1D8F342A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9D0E5BC" w14:textId="7E0A12C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37FEA1C" w14:textId="3D451175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DBB94D1" w14:textId="4048CB33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3A842FC" w14:textId="291EA71F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7FE277B" w14:textId="0C3D5DA6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93E531E" w14:textId="57076703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207B202" w14:textId="0C44E15A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985FF61" w14:textId="34A3033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CBFC3D9" w14:textId="13C95EBC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F44125D" w14:textId="618138E0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56FC0F8" w14:textId="1B4AAA89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A7D0557" w14:textId="49429D97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BA49288" w14:textId="13963BBB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57E43FD" w14:textId="5802E639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2470415" w14:textId="79745844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F6B2336" w14:textId="4C32BEC9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1CDFBB6" w14:textId="663E5506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050B434" w14:textId="331DED62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E288ED0" w14:textId="14FB8AFF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1100C6A" w14:textId="2FB905B1" w:rsidR="00F900A6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81C2034" w14:textId="77777777" w:rsidR="00F900A6" w:rsidRPr="00862904" w:rsidRDefault="00F900A6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563B5A20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53AC3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6ECD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7C7D5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8679B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BAD2A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F2FBDD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938A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183221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DFD73C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4FD10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4126EF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0238559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637997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2</w:t>
      </w:r>
    </w:p>
    <w:p w14:paraId="5E07DC8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Bełchatów w odległości do 25 km od siedziby Rejonu.</w:t>
      </w:r>
    </w:p>
    <w:p w14:paraId="6EA4E80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76680C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539"/>
        <w:gridCol w:w="72"/>
        <w:gridCol w:w="920"/>
        <w:gridCol w:w="1620"/>
      </w:tblGrid>
      <w:tr w:rsidR="00862904" w:rsidRPr="00862904" w14:paraId="07A93230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6829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0FD316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5DBC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354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51FAD269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F71CA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1201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BDB6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12B6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78D3B46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66EDC6" w14:textId="77777777" w:rsidR="00862904" w:rsidRPr="00862904" w:rsidRDefault="00862904" w:rsidP="00BC4DE2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DBC806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397919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A20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5DA14D55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27C1D9" w14:textId="77777777" w:rsidR="00862904" w:rsidRPr="00862904" w:rsidRDefault="00862904" w:rsidP="00BC4DE2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447E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B0C2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286F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39B83F3A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20A347" w14:textId="77777777" w:rsidR="00862904" w:rsidRPr="00862904" w:rsidRDefault="00862904" w:rsidP="00BC4DE2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2495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9231C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D8F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3DE8ED41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5E58ED" w14:textId="77777777" w:rsidR="00862904" w:rsidRPr="00862904" w:rsidRDefault="00862904" w:rsidP="00BC4DE2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8679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3F10C9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C703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0B0BCC56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BE2AE35" w14:textId="77777777" w:rsidR="00862904" w:rsidRPr="00862904" w:rsidRDefault="00862904" w:rsidP="00BC4DE2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241E7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562533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FE7C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862904" w:rsidRPr="00862904" w14:paraId="55EEAF71" w14:textId="77777777" w:rsidTr="00862904">
        <w:trPr>
          <w:trHeight w:val="600"/>
        </w:trPr>
        <w:tc>
          <w:tcPr>
            <w:tcW w:w="52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AAA9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5429FE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62F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250D544" w14:textId="77777777" w:rsidTr="00862904">
        <w:trPr>
          <w:trHeight w:val="600"/>
        </w:trPr>
        <w:tc>
          <w:tcPr>
            <w:tcW w:w="524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CD67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2F758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0A89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7726825" w14:textId="77777777" w:rsidTr="00862904">
        <w:trPr>
          <w:trHeight w:val="285"/>
        </w:trPr>
        <w:tc>
          <w:tcPr>
            <w:tcW w:w="785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1269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10FAEC4" w14:textId="77777777" w:rsidTr="00862904">
        <w:trPr>
          <w:trHeight w:val="633"/>
        </w:trPr>
        <w:tc>
          <w:tcPr>
            <w:tcW w:w="623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1218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3B8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1B075B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9A09F2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206ABC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F8E0D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D7438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F4618D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F349E2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0A3AC5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17303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6B1044" w14:textId="67F13AD9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85BC92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CC24440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440F6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B30CC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A1D69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55C79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7B0B9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C52BF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43549A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1B573C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3C1356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2B58E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7FEB2F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7124A32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5938E1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3</w:t>
      </w:r>
    </w:p>
    <w:p w14:paraId="28C0006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Bełchatów w odległości do 25 km od siedziby Rejonu</w:t>
      </w:r>
    </w:p>
    <w:p w14:paraId="68DCFBC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0B5267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0917D2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87ACD16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7336569D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1A7F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94D95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63C9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2428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7D508369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6A5A7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175A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F0FB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FD311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6EB4DE98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CE47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9463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 xml:space="preserve">Ciągnik </w:t>
            </w:r>
            <w:proofErr w:type="spellStart"/>
            <w:r w:rsidRPr="00862904">
              <w:rPr>
                <w:rFonts w:ascii="Times New Roman" w:eastAsia="Times New Roman" w:hAnsi="Times New Roman" w:cs="Calibri"/>
                <w:bCs/>
                <w:color w:val="000000"/>
                <w:sz w:val="20"/>
                <w:szCs w:val="20"/>
                <w:lang w:eastAsia="ar-SA"/>
              </w:rPr>
              <w:t>Crystal</w:t>
            </w:r>
            <w:proofErr w:type="spellEnd"/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5486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C4641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1ADCA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503BC6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CC60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A3100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3CAA775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22C09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E72F5A9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11E0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F11D6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0F9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BA88572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4720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5DC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2B57201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43E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56BC0E6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5E34D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890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1D41CC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61610DB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57A58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77196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816053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FD3F54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175E29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82720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5C5E3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F97334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963C3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D582C0E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C9046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5EC508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5DAD45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11D4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21184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AC3E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F5A3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768A29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2A9EEBE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DCDD0F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BD5925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5B5B861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135126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C10BE2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4</w:t>
      </w:r>
    </w:p>
    <w:p w14:paraId="395BE73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UNIMOG dla RDW Bełchatów, OD Koluszki, RDW Sieradz w odległości do 120 km od siedziby każdego z Rejonów/ Obwodów.</w:t>
      </w:r>
    </w:p>
    <w:p w14:paraId="15C1E4E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4A78179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C2CC361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0"/>
        <w:gridCol w:w="5103"/>
        <w:gridCol w:w="887"/>
        <w:gridCol w:w="8"/>
        <w:gridCol w:w="52"/>
        <w:gridCol w:w="1565"/>
      </w:tblGrid>
      <w:tr w:rsidR="00862904" w:rsidRPr="00862904" w14:paraId="12970285" w14:textId="77777777" w:rsidTr="00862904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5058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16B6D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67619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18DB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6C04F128" w14:textId="77777777" w:rsidTr="00862904">
        <w:trPr>
          <w:trHeight w:val="288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4868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DEF66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A0CF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4BE10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2E2779E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4A47209" w14:textId="77777777" w:rsidR="00862904" w:rsidRPr="00862904" w:rsidRDefault="00862904" w:rsidP="00BC4DE2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3B7895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1C2EF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60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4033869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513BD25" w14:textId="77777777" w:rsidR="00862904" w:rsidRPr="00862904" w:rsidRDefault="00862904" w:rsidP="00BC4DE2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4BF8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5990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8DF734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351610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FB5EB80" w14:textId="77777777" w:rsidTr="00862904">
        <w:trPr>
          <w:trHeight w:val="52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A97CDEA" w14:textId="77777777" w:rsidR="00862904" w:rsidRPr="00862904" w:rsidRDefault="00862904" w:rsidP="00BC4DE2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C365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Unimog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2659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9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3F1C6A8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61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02FAAB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A3CBDB8" w14:textId="77777777" w:rsidTr="00862904">
        <w:trPr>
          <w:trHeight w:val="600"/>
        </w:trPr>
        <w:tc>
          <w:tcPr>
            <w:tcW w:w="58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187B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87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340C3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81B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1345DB" w14:textId="77777777" w:rsidTr="00862904">
        <w:trPr>
          <w:trHeight w:val="600"/>
        </w:trPr>
        <w:tc>
          <w:tcPr>
            <w:tcW w:w="670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4729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25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B79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5CE763F" w14:textId="77777777" w:rsidTr="00862904">
        <w:trPr>
          <w:trHeight w:val="285"/>
        </w:trPr>
        <w:tc>
          <w:tcPr>
            <w:tcW w:w="8325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BB3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87133B0" w14:textId="77777777" w:rsidTr="00862904">
        <w:trPr>
          <w:trHeight w:val="633"/>
        </w:trPr>
        <w:tc>
          <w:tcPr>
            <w:tcW w:w="6760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9B241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65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6C401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9D8EAA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1AF3BD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96CCB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396C9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408C0D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EDAD0F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B8FA44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9DAD6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C11328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ACD8D5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br w:type="page"/>
      </w: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2FA9295E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AB4F4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161E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8DF9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9E22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987D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1C61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C6DB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7E24CC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7A4CD4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863ACE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2ECF5C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579DC7A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B01553E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5</w:t>
      </w:r>
    </w:p>
    <w:p w14:paraId="5D301ADE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Łowicz w odległości do 60 km od siedziby Rejonu.</w:t>
      </w:r>
    </w:p>
    <w:p w14:paraId="19838D58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6D22283" w14:textId="77777777" w:rsidR="00862904" w:rsidRPr="00862904" w:rsidRDefault="00862904" w:rsidP="00BC4DE2">
      <w:pPr>
        <w:numPr>
          <w:ilvl w:val="0"/>
          <w:numId w:val="2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682E89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563"/>
        <w:gridCol w:w="158"/>
        <w:gridCol w:w="409"/>
        <w:gridCol w:w="1237"/>
      </w:tblGrid>
      <w:tr w:rsidR="00862904" w:rsidRPr="00862904" w14:paraId="7E3F3BE3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228D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9C3A4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738A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9B2D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6AD990CD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E967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358D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8E7AB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6BEF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0A6BB44" w14:textId="77777777" w:rsidTr="00862904">
        <w:trPr>
          <w:trHeight w:val="340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94FE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9FC57DE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EL 002RM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0C3D1F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35BB7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4C1D984" w14:textId="77777777" w:rsidTr="00862904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6AF55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532269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5BF02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827F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DA8FAEC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BC26B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B34E2B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5CAB71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B82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9150CDE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AF1D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0BBBAC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EL 4E297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2B9F3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7996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43E7FA7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9B4B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A110A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D0A0103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5983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C742614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B410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EB8D66" w14:textId="77777777" w:rsidR="00862904" w:rsidRPr="00862904" w:rsidRDefault="00862904" w:rsidP="0086290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Ford Transit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ab/>
              <w:t>1995 cm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diesel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 xml:space="preserve">     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prod.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2017 r.  EL 1K486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 xml:space="preserve">przebieg  45 100 km   </w:t>
            </w:r>
            <w:r w:rsidRPr="00862904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</w:p>
          <w:p w14:paraId="419C40E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73606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6DC0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9E3A03B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E59A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711DB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Cynkomet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T-104/5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,  EL 924CX   prod.2009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38CDA0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435E1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A5960C8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C86A0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C2308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Przyczepka </w:t>
            </w:r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>ZPC-Świdnik 23.72/1(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sygnalizacyjna),</w:t>
            </w:r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1999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br/>
              <w:t xml:space="preserve">LZU 8310   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CD704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A4D6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E307E00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E2C1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55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319EA7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Przyczepka T.SUSKI</w:t>
            </w:r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 TES750-750RB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bagażowa lekka,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  2008 ELC 76GN    </w:t>
            </w:r>
          </w:p>
        </w:tc>
        <w:tc>
          <w:tcPr>
            <w:tcW w:w="56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444882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86ED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B67C4D7" w14:textId="77777777" w:rsidTr="00862904">
        <w:trPr>
          <w:trHeight w:val="506"/>
        </w:trPr>
        <w:tc>
          <w:tcPr>
            <w:tcW w:w="623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55EAE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C5FF3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38D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B5B9F9F" w14:textId="77777777" w:rsidTr="00862904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F731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23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549C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9B3F2E7" w14:textId="77777777" w:rsidTr="00862904">
        <w:trPr>
          <w:trHeight w:val="169"/>
        </w:trPr>
        <w:tc>
          <w:tcPr>
            <w:tcW w:w="804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0772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36D4710" w14:textId="77777777" w:rsidTr="00862904">
        <w:trPr>
          <w:trHeight w:val="633"/>
        </w:trPr>
        <w:tc>
          <w:tcPr>
            <w:tcW w:w="639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7A57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46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E32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24C18D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</w:p>
    <w:p w14:paraId="7C60C1E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FB625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F81F5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DD6F28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A22AEB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95402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CAEF4F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4B8D2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72064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lastRenderedPageBreak/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  <w:t>Słownie złotych:....................................................................................................zł</w:t>
      </w:r>
    </w:p>
    <w:p w14:paraId="6566A83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50B74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992E79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3CB87C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7225147D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39003E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4F359D87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6F1D45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66BBB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E14BD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CAC1C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DDCB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4C2577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A1F8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76D472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6E9223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8D2F14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F7EDAF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0A38CC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D5C6D9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62904">
        <w:rPr>
          <w:rFonts w:ascii="Arial" w:eastAsia="Times New Roman" w:hAnsi="Arial" w:cs="Arial"/>
          <w:b/>
          <w:bCs/>
          <w:lang w:eastAsia="ar-SA"/>
        </w:rPr>
        <w:t>Zadanie nr 6</w:t>
      </w:r>
    </w:p>
    <w:p w14:paraId="1DE5BFC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b/>
          <w:sz w:val="24"/>
          <w:szCs w:val="24"/>
          <w:lang w:eastAsia="ar-SA"/>
        </w:rPr>
        <w:t>Naprawy ciągników rębaków dla RDW Łowicz w odległości 60 km od siedziby Rejonu</w:t>
      </w:r>
    </w:p>
    <w:p w14:paraId="11FC1C4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0FD58C7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>Cena za 1 roboczogodzinę</w:t>
      </w:r>
    </w:p>
    <w:p w14:paraId="0E7B4FD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BB26F9A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5135"/>
        <w:gridCol w:w="828"/>
        <w:gridCol w:w="166"/>
        <w:gridCol w:w="1567"/>
      </w:tblGrid>
      <w:tr w:rsidR="00862904" w:rsidRPr="00862904" w14:paraId="268B2664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703CE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DCB76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754D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BFCB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862904" w:rsidRPr="00862904" w14:paraId="1447DFB1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4C94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E4529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40EAB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78EDC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862904" w:rsidRPr="00862904" w14:paraId="351CFDA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5D33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8740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014A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4005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B911E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069F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2659860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43C6F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7C14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913A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2083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6C20766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BCB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F10923E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772E8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41D50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TEKNAMOTOR Skorpion 160 SD, EL 9404F, przebieg 761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mth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,  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5E96466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7ED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F7F7E73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C71DE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D213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TEKNAMOTOR Skorpion 120 SD, ELC Y286, przebieg 1210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mth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   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04529CF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BDE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6634EDD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22AD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70DD3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Cynkomet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T-104/5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2009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010EY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2EE37CD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939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7F72E48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D55B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6257C4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Przyczepka ZPC-Świdnik 23.72/1 (sygnalizacyjna),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 1999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LZU 8309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271E4E2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9AA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72B7B1C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B73F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108AD6" w14:textId="77777777" w:rsidR="00862904" w:rsidRPr="00862904" w:rsidRDefault="00862904" w:rsidP="008629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Przyczepka </w:t>
            </w:r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WIOLA W-600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(sygnalizacyjna),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 2015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476TY    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42AADF94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FF9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63D17CF8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1E99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8</w:t>
            </w:r>
          </w:p>
        </w:tc>
        <w:tc>
          <w:tcPr>
            <w:tcW w:w="5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EBADF5" w14:textId="77777777" w:rsidR="00862904" w:rsidRPr="00862904" w:rsidRDefault="00862904" w:rsidP="008629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Przyczepka T.SUSKI</w:t>
            </w:r>
            <w:r w:rsidRPr="0086290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 TES750-750RB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bagażowa lekka,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  2008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ELC 11GN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567D766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5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53F7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BBE51A0" w14:textId="77777777" w:rsidTr="00862904">
        <w:trPr>
          <w:trHeight w:val="600"/>
        </w:trPr>
        <w:tc>
          <w:tcPr>
            <w:tcW w:w="6804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B418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7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746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67449F3B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4E3B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05FAC94F" w14:textId="77777777" w:rsidTr="00862904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9D7A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733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2A90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109A0C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696A04A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Słownie złotych:....................................................................................................zł</w:t>
      </w:r>
    </w:p>
    <w:p w14:paraId="2340648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785CDA9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1D3ACD5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                                                                 </w:t>
      </w:r>
    </w:p>
    <w:p w14:paraId="73E5420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</w:r>
      <w:r w:rsidRPr="00862904">
        <w:rPr>
          <w:rFonts w:ascii="Arial" w:eastAsia="Times New Roman" w:hAnsi="Arial" w:cs="Arial"/>
          <w:lang w:eastAsia="ar-SA"/>
        </w:rPr>
        <w:tab/>
        <w:t>Data, pieczęć i podpis Wykonawcy /Wykonawców</w:t>
      </w:r>
    </w:p>
    <w:p w14:paraId="3D22C6D5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0320251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A32AD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37C6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7D42C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B46C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A10B2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35C3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94ABB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618C58A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98FBCB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A4853F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3C8D75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AFAAE9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E091D0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62904">
        <w:rPr>
          <w:rFonts w:ascii="Arial" w:eastAsia="Times New Roman" w:hAnsi="Arial" w:cs="Arial"/>
          <w:b/>
          <w:bCs/>
          <w:lang w:eastAsia="ar-SA"/>
        </w:rPr>
        <w:t>Zadanie nr 7</w:t>
      </w:r>
    </w:p>
    <w:p w14:paraId="6EABF35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dla OD Koluszki w odległości do 25 km od siedziby Obwodu.</w:t>
      </w:r>
    </w:p>
    <w:p w14:paraId="55A2D08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6226C45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>Cena za 1 roboczogodzinę</w:t>
      </w:r>
    </w:p>
    <w:p w14:paraId="04478D7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80A966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83"/>
      </w:tblGrid>
      <w:tr w:rsidR="00862904" w:rsidRPr="00862904" w14:paraId="1CBAE564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3899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5930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9A56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06035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862904" w:rsidRPr="00862904" w14:paraId="79A0F7B4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FEFD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4D1F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AF26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723D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862904" w:rsidRPr="00862904" w14:paraId="49C2AE3A" w14:textId="77777777" w:rsidTr="00862904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4B9B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02A767A6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285KL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6B3FF02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0EED89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7815015" w14:textId="77777777" w:rsidTr="00862904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CA2D6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02B776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EL6658W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133 164 tys.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44EBA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151F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4E2D225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EA25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9C1B18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EL6663W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2C84A7A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DED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636210FC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A4838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567A5B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Opel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Vivaro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ELC 43FE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296 107 tys. km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A0C44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5F19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C2D7BC7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43279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644C1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>Ford Transit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>EL5S026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  <w:t>przebieg 18 945 tyś. km</w:t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eastAsia="ar-SA"/>
              </w:rPr>
              <w:tab/>
            </w:r>
          </w:p>
          <w:p w14:paraId="25C74B39" w14:textId="77777777" w:rsidR="00862904" w:rsidRPr="00862904" w:rsidRDefault="00862904" w:rsidP="0086290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99D86C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835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23CC5D62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F27F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111A4D" w14:textId="77777777" w:rsidR="00862904" w:rsidRPr="00862904" w:rsidRDefault="00862904" w:rsidP="00862904">
            <w:pPr>
              <w:tabs>
                <w:tab w:val="left" w:pos="1418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Fiat </w:t>
            </w:r>
            <w:proofErr w:type="spellStart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>Ducato</w:t>
            </w:r>
            <w:proofErr w:type="spellEnd"/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2999 cm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val="en-US" w:eastAsia="ar-SA"/>
              </w:rPr>
              <w:t xml:space="preserve"> diesel,         prod.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 xml:space="preserve">2009 r. 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br/>
              <w:t xml:space="preserve">EL 140GT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  <w:t xml:space="preserve">przebieg 283 042 tys. km </w:t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  <w:tab/>
            </w:r>
          </w:p>
          <w:p w14:paraId="042AD19F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9B8657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9D34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D8D3130" w14:textId="77777777" w:rsidTr="00862904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2750B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06D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90D245C" w14:textId="77777777" w:rsidTr="00862904">
        <w:trPr>
          <w:trHeight w:val="285"/>
        </w:trPr>
        <w:tc>
          <w:tcPr>
            <w:tcW w:w="8513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4CB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3518895A" w14:textId="77777777" w:rsidTr="00862904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3890F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E791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95A104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5F2FFBD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A6CEDD" w14:textId="24BBB0D5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F5AB73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8037175" w14:textId="57AE635F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724642E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A2407E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3504F4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06996ED2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AFD7A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94243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26B86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E7D90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29D21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6D4A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0E1CF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1E91A0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473D18B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DE95D8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CB5B6F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723A1BE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A4CF01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8</w:t>
      </w:r>
    </w:p>
    <w:p w14:paraId="34A287EE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Koluszki w odległości 50 km od siedziby Obwodu</w:t>
      </w:r>
    </w:p>
    <w:p w14:paraId="5A458170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783869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BCE638F" w14:textId="77777777" w:rsidR="00862904" w:rsidRPr="00862904" w:rsidRDefault="00862904" w:rsidP="00862904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31635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5138"/>
        <w:gridCol w:w="851"/>
        <w:gridCol w:w="37"/>
        <w:gridCol w:w="1671"/>
        <w:gridCol w:w="1684"/>
        <w:gridCol w:w="19"/>
        <w:gridCol w:w="1665"/>
        <w:gridCol w:w="38"/>
        <w:gridCol w:w="1646"/>
        <w:gridCol w:w="2701"/>
        <w:gridCol w:w="7752"/>
        <w:gridCol w:w="7757"/>
      </w:tblGrid>
      <w:tr w:rsidR="00862904" w:rsidRPr="00862904" w14:paraId="6E55CB40" w14:textId="77777777" w:rsidTr="00862904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7CE3A9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AAA44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6DD19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0EBA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609BAF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9C1E7E8" w14:textId="77777777" w:rsidTr="00862904">
        <w:trPr>
          <w:trHeight w:val="288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C6341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D396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32208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161CD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F5DBA5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7593C9B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EEA7C62" w14:textId="77777777" w:rsidR="00862904" w:rsidRPr="00862904" w:rsidRDefault="00862904" w:rsidP="00BC4DE2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4B291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4303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94C7C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C1DEBD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F8AB54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4085945" w14:textId="77777777" w:rsidTr="00862904">
        <w:trPr>
          <w:trHeight w:val="525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5770204" w14:textId="77777777" w:rsidR="00862904" w:rsidRPr="00862904" w:rsidRDefault="00862904" w:rsidP="00BC4DE2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9529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3034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566F2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8F351E3" w14:textId="77777777" w:rsidR="00862904" w:rsidRPr="00862904" w:rsidRDefault="00862904" w:rsidP="00862904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9992AB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4581672" w14:textId="77777777" w:rsidTr="00862904">
        <w:trPr>
          <w:trHeight w:val="600"/>
        </w:trPr>
        <w:tc>
          <w:tcPr>
            <w:tcW w:w="581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5554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17A13BC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1F7F9FC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7E20941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vAlign w:val="center"/>
            <w:hideMark/>
          </w:tcPr>
          <w:p w14:paraId="42DF17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9856" w:type="dxa"/>
            <w:gridSpan w:val="4"/>
          </w:tcPr>
          <w:p w14:paraId="0383DA3D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6B8EB26" w14:textId="77777777" w:rsidTr="00862904">
        <w:trPr>
          <w:trHeight w:val="600"/>
        </w:trPr>
        <w:tc>
          <w:tcPr>
            <w:tcW w:w="66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620D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36B730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CC23667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vAlign w:val="center"/>
          </w:tcPr>
          <w:p w14:paraId="31ADE7A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6" w:type="dxa"/>
            <w:gridSpan w:val="4"/>
          </w:tcPr>
          <w:p w14:paraId="779C0000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BAE7DF6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F21E1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7753" w:type="dxa"/>
            <w:gridSpan w:val="6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39E2C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7A792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D045E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696FBEF" w14:textId="77777777" w:rsidTr="00862904">
        <w:trPr>
          <w:trHeight w:val="633"/>
        </w:trPr>
        <w:tc>
          <w:tcPr>
            <w:tcW w:w="670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023006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</w:tcPr>
          <w:p w14:paraId="39D499C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14:paraId="2C1B95D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gridSpan w:val="2"/>
            <w:vAlign w:val="center"/>
            <w:hideMark/>
          </w:tcPr>
          <w:p w14:paraId="39506EA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84" w:type="dxa"/>
            <w:gridSpan w:val="2"/>
            <w:vAlign w:val="center"/>
            <w:hideMark/>
          </w:tcPr>
          <w:p w14:paraId="5DB238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123,00</w:t>
            </w:r>
          </w:p>
        </w:tc>
        <w:tc>
          <w:tcPr>
            <w:tcW w:w="18210" w:type="dxa"/>
            <w:gridSpan w:val="3"/>
          </w:tcPr>
          <w:p w14:paraId="192EE1B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94BC55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ADF237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D60DCF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80A64F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1D06B9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3BB5B9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B669E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208D76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83C24C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65C573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F89A54E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6324B4F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E9765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11025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369E0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FD0AF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3F7A2F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3333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D3EF23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2DF93B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2801DA0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7FD236C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544A4B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057050C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0D7850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62904">
        <w:rPr>
          <w:rFonts w:ascii="Arial" w:eastAsia="Times New Roman" w:hAnsi="Arial" w:cs="Arial"/>
          <w:b/>
          <w:bCs/>
          <w:lang w:eastAsia="ar-SA"/>
        </w:rPr>
        <w:t>Zadanie nr 9</w:t>
      </w:r>
    </w:p>
    <w:p w14:paraId="2717052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62904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i rębaków dla RDW Poddębice w odległości do 25 km od siedziby Rejonu.</w:t>
      </w:r>
    </w:p>
    <w:p w14:paraId="392D230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t>Cena za 1 roboczogodzinę</w:t>
      </w:r>
    </w:p>
    <w:p w14:paraId="13A57B1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7"/>
        <w:gridCol w:w="4611"/>
        <w:gridCol w:w="1912"/>
        <w:gridCol w:w="1283"/>
      </w:tblGrid>
      <w:tr w:rsidR="00862904" w:rsidRPr="00862904" w14:paraId="00EAED96" w14:textId="77777777" w:rsidTr="00862904"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6F05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3306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9C61A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5AEAB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862904" w:rsidRPr="00862904" w14:paraId="665CEA7D" w14:textId="77777777" w:rsidTr="00862904">
        <w:trPr>
          <w:trHeight w:val="288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A9401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0BF5A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4DC5B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0580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862904" w:rsidRPr="00862904" w14:paraId="0DF21945" w14:textId="77777777" w:rsidTr="00862904">
        <w:trPr>
          <w:trHeight w:val="300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9CAC3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6881FB6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F355F8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5D9DE8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1D89D41E" w14:textId="77777777" w:rsidTr="00862904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C029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F3F8BF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Sandero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118 000 tys. km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9A781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F3B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651F6D4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9B4D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FFFCA54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01C23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5BA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F592946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7713C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4</w:t>
            </w:r>
            <w:r w:rsidRPr="00862904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03EC7A7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012LW  przebieg.  245 000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7E565E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4220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7D1FD3D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9143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C4A91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0980A36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83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5CE9D27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ECF2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1E88E2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763525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1ADA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529CA49E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6FCCB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60C6EF3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Teknamotor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Skorp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.  EPD P630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mth</w:t>
            </w:r>
            <w:proofErr w:type="spellEnd"/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09598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BCC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69493AA5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E6413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8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3F52CD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Niewiadów B752 OH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. 1999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SAI 3088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8584C93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E95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42D0961E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5BBE9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9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FAB3086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ciagnikowa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POM-Śrem PS-09 prod.1990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SAI 3096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57148B7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F6B9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751668B1" w14:textId="77777777" w:rsidTr="00862904">
        <w:trPr>
          <w:trHeight w:val="525"/>
        </w:trPr>
        <w:tc>
          <w:tcPr>
            <w:tcW w:w="7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1BD13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862904">
              <w:rPr>
                <w:rFonts w:ascii="Arial" w:eastAsia="Times New Roman" w:hAnsi="Arial" w:cs="Arial"/>
                <w:lang w:eastAsia="ar-SA"/>
              </w:rPr>
              <w:t>10</w:t>
            </w:r>
          </w:p>
        </w:tc>
        <w:tc>
          <w:tcPr>
            <w:tcW w:w="46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1352BE7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Przyczepa Wiola W-600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2015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481TY</w:t>
            </w:r>
          </w:p>
        </w:tc>
        <w:tc>
          <w:tcPr>
            <w:tcW w:w="191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FE2145C" w14:textId="77777777" w:rsidR="00862904" w:rsidRPr="00862904" w:rsidRDefault="00862904" w:rsidP="008629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2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3E64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077521AE" w14:textId="77777777" w:rsidTr="00862904">
        <w:trPr>
          <w:trHeight w:val="600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BB36E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605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862904" w:rsidRPr="00862904" w14:paraId="2BD2B5AC" w14:textId="77777777" w:rsidTr="00862904">
        <w:trPr>
          <w:trHeight w:val="285"/>
        </w:trPr>
        <w:tc>
          <w:tcPr>
            <w:tcW w:w="8513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99BC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</w:tr>
      <w:tr w:rsidR="00862904" w:rsidRPr="00862904" w14:paraId="4F23E91E" w14:textId="77777777" w:rsidTr="00862904">
        <w:trPr>
          <w:trHeight w:val="633"/>
        </w:trPr>
        <w:tc>
          <w:tcPr>
            <w:tcW w:w="72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905B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lang w:eastAsia="ar-SA"/>
              </w:rPr>
              <w:lastRenderedPageBreak/>
              <w:t>ŁĄCZNIE BRUTTO</w:t>
            </w:r>
          </w:p>
        </w:tc>
        <w:tc>
          <w:tcPr>
            <w:tcW w:w="1283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3E9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FB2F96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01654D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3C1519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A64AC8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633BC36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06C3689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br w:type="page"/>
      </w:r>
    </w:p>
    <w:p w14:paraId="1190F2A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0B8C8A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228CDE5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BF78B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2BF35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C67C1E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85E05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1FBDF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BC8A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A194B2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1763FE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226FBB4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36FB09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ED55921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9C9388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7898DD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10</w:t>
      </w:r>
    </w:p>
    <w:p w14:paraId="73128CC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Poddębice w odległości 25 km od siedziby Rejonu</w:t>
      </w:r>
    </w:p>
    <w:p w14:paraId="29AF7FE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CCA205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146E97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8"/>
        <w:gridCol w:w="23"/>
        <w:gridCol w:w="1710"/>
      </w:tblGrid>
      <w:tr w:rsidR="00862904" w:rsidRPr="00862904" w14:paraId="4CEB36F6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7767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D7E61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0A217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71E1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0EF4E8A4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A84D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A052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777E7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3C07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7C08DC06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8D968B" w14:textId="77777777" w:rsidR="00862904" w:rsidRPr="00862904" w:rsidRDefault="00862904" w:rsidP="00BC4DE2">
            <w:pPr>
              <w:numPr>
                <w:ilvl w:val="0"/>
                <w:numId w:val="1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D550D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08A91E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D4B2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9026859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AEDCF9B" w14:textId="77777777" w:rsidR="00862904" w:rsidRPr="00862904" w:rsidRDefault="00862904" w:rsidP="00BC4DE2">
            <w:pPr>
              <w:numPr>
                <w:ilvl w:val="0"/>
                <w:numId w:val="1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04270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FD787A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D03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BE32974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6A0522" w14:textId="77777777" w:rsidR="00862904" w:rsidRPr="00862904" w:rsidRDefault="00862904" w:rsidP="00BC4DE2">
            <w:pPr>
              <w:numPr>
                <w:ilvl w:val="0"/>
                <w:numId w:val="1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53CB49" w14:textId="77777777" w:rsidR="00862904" w:rsidRPr="00862904" w:rsidRDefault="00862904" w:rsidP="008629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specjalna  ZPC- Świdnik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1999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SIU 1380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BAA728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7A78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BA3D068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4BA3C8E" w14:textId="77777777" w:rsidR="00862904" w:rsidRPr="00862904" w:rsidRDefault="00862904" w:rsidP="00BC4DE2">
            <w:pPr>
              <w:numPr>
                <w:ilvl w:val="0"/>
                <w:numId w:val="13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B1DF43" w14:textId="77777777" w:rsidR="00862904" w:rsidRPr="00862904" w:rsidRDefault="00862904" w:rsidP="008629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ciągnikowa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Cynkomet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 T-104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2009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015 EY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DCEF8B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843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806F016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7EFF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10A49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1549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6E02D8A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353D8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747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7F7810A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3FCF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C7617CA" w14:textId="77777777" w:rsidTr="00862904">
        <w:trPr>
          <w:trHeight w:val="633"/>
        </w:trPr>
        <w:tc>
          <w:tcPr>
            <w:tcW w:w="663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1E298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3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B48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97BA0E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6D7EBB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47AE81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26393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6E70D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2EBAAD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606DA6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FF6178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EF296E0" w14:textId="77777777" w:rsidR="00862904" w:rsidRPr="00862904" w:rsidRDefault="00862904" w:rsidP="00862904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862904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1C966E85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B92E59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D7FBA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83069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444B8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5453C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1E1F4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7A3C77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512892D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21A961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0FBFB6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DE816C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BBE95E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11</w:t>
      </w:r>
    </w:p>
    <w:p w14:paraId="29898EF1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i rębaków dla RDW Sieradz,</w:t>
      </w: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OD Widawa, Działoszyn w odległości do 30 km od siedziby Rejon/ Obwodu.</w:t>
      </w:r>
    </w:p>
    <w:p w14:paraId="1D3D8D1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2"/>
        <w:gridCol w:w="5956"/>
        <w:gridCol w:w="32"/>
        <w:gridCol w:w="20"/>
        <w:gridCol w:w="515"/>
        <w:gridCol w:w="1701"/>
        <w:gridCol w:w="78"/>
        <w:gridCol w:w="10"/>
      </w:tblGrid>
      <w:tr w:rsidR="00862904" w:rsidRPr="00862904" w14:paraId="7F8C3EF4" w14:textId="77777777" w:rsidTr="00862904"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D5A878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Lp.</w:t>
            </w:r>
          </w:p>
        </w:tc>
        <w:tc>
          <w:tcPr>
            <w:tcW w:w="5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50DBC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5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11DDB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Ilość</w:t>
            </w:r>
          </w:p>
        </w:tc>
        <w:tc>
          <w:tcPr>
            <w:tcW w:w="1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749B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DF72108" w14:textId="77777777" w:rsidTr="00862904">
        <w:trPr>
          <w:trHeight w:val="288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5816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85FEE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6058F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42F67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4.</w:t>
            </w:r>
          </w:p>
        </w:tc>
      </w:tr>
      <w:tr w:rsidR="00862904" w:rsidRPr="00862904" w14:paraId="572FD717" w14:textId="77777777" w:rsidTr="00862904">
        <w:trPr>
          <w:trHeight w:val="22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14:paraId="2CBB00E8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1D1E8552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Opel Astra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5951W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14:paraId="36ED67B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4CB1AC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4D603ED7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15B67DE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AAC99AD" w14:textId="77777777" w:rsidR="00862904" w:rsidRPr="00862904" w:rsidRDefault="00862904" w:rsidP="00862904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Fiat Ducato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146GT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248206 tys. km 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A90362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A21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388D7F8A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0579075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4D7D85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Fiat Panda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018LW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168888 tys. km 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D526D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EFD7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07B573F5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62A069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B0965E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145GT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264008 tys. km  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A854CC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FEDD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5074B7F6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72E3FDD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454F487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Skoda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Citigo</w:t>
            </w:r>
            <w:proofErr w:type="spellEnd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                     EL 4E269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A35A074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971E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316FE117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C245EA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000EAEA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  Ford Transit                       EL 1E986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>przebieg 32 095 tys. km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E40E2BA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703F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1EFCA47F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C1AF856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B5D1F0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val="en-US" w:eastAsia="ar-SA"/>
              </w:rPr>
              <w:t>Toyota Yaris 1.0 cm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en-US" w:eastAsia="ar-SA"/>
              </w:rPr>
              <w:t>3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val="en-US" w:eastAsia="ar-SA"/>
              </w:rPr>
              <w:t xml:space="preserve"> prod. 2019 r.                 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EL 5S680 przebieg 9200  tyś.km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7439DB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6FBF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2D3ECB46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3F6258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ACAB60" w14:textId="77777777" w:rsidR="00862904" w:rsidRPr="00862904" w:rsidRDefault="00862904" w:rsidP="0086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Rębak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Teknamotor</w:t>
            </w:r>
            <w:proofErr w:type="spellEnd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 Skorpion 160SD  EL 772YX 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br/>
              <w:t xml:space="preserve">ilość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 48</w:t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3760C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9C45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793EA100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090BB4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F12D8F9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 xml:space="preserve">Przyczepa ciągnikowa CYNKOMET </w:t>
            </w:r>
            <w:r w:rsidRPr="00862904">
              <w:rPr>
                <w:rFonts w:ascii="Arial" w:eastAsia="Times New Roman" w:hAnsi="Arial" w:cs="Arial"/>
                <w:color w:val="000000"/>
                <w:sz w:val="18"/>
                <w:szCs w:val="20"/>
                <w:lang w:eastAsia="ar-SA"/>
              </w:rPr>
              <w:t>T 104</w:t>
            </w: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>, EL 990 CX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1AA77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766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3801476E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B36513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7396F4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 xml:space="preserve">Przyczepka lekka WIOLA </w:t>
            </w:r>
            <w:r w:rsidRPr="00862904">
              <w:rPr>
                <w:rFonts w:ascii="Arial" w:eastAsia="Times New Roman" w:hAnsi="Arial" w:cs="Arial"/>
                <w:color w:val="000000"/>
                <w:sz w:val="18"/>
                <w:szCs w:val="20"/>
                <w:lang w:eastAsia="ar-SA"/>
              </w:rPr>
              <w:t xml:space="preserve">W-600 </w:t>
            </w: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>(sygnalizacyjna), EL 274 XY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6EEDD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7B61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674AB8C7" w14:textId="77777777" w:rsidTr="00862904">
        <w:trPr>
          <w:trHeight w:val="525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41E0DD8" w14:textId="77777777" w:rsidR="00862904" w:rsidRPr="00862904" w:rsidRDefault="00862904" w:rsidP="00BC4DE2">
            <w:pPr>
              <w:numPr>
                <w:ilvl w:val="0"/>
                <w:numId w:val="14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005EAD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 xml:space="preserve">Przyczepka samochodowa </w:t>
            </w:r>
            <w:r w:rsidRPr="00862904">
              <w:rPr>
                <w:rFonts w:ascii="Arial" w:eastAsia="Times New Roman" w:hAnsi="Arial" w:cs="Arial"/>
                <w:color w:val="000000"/>
                <w:sz w:val="18"/>
                <w:szCs w:val="20"/>
                <w:lang w:eastAsia="ar-SA"/>
              </w:rPr>
              <w:t>Węgorzewo D-17</w:t>
            </w:r>
            <w:r w:rsidRPr="00862904">
              <w:rPr>
                <w:rFonts w:ascii="Arial" w:eastAsia="Times New Roman" w:hAnsi="Arial" w:cs="Arial"/>
                <w:sz w:val="18"/>
                <w:szCs w:val="24"/>
                <w:lang w:eastAsia="ar-SA"/>
              </w:rPr>
              <w:t>, SIW 657 K</w:t>
            </w:r>
          </w:p>
        </w:tc>
        <w:tc>
          <w:tcPr>
            <w:tcW w:w="567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10007E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178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FC44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410D6A12" w14:textId="77777777" w:rsidTr="00862904">
        <w:trPr>
          <w:gridAfter w:val="1"/>
          <w:wAfter w:w="10" w:type="dxa"/>
          <w:trHeight w:val="600"/>
        </w:trPr>
        <w:tc>
          <w:tcPr>
            <w:tcW w:w="680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9F9F6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 xml:space="preserve">ŁĄCZNIE 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5EB32E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1779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CF5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0DEDC7CB" w14:textId="77777777" w:rsidTr="00862904">
        <w:trPr>
          <w:gridAfter w:val="2"/>
          <w:wAfter w:w="88" w:type="dxa"/>
          <w:trHeight w:val="600"/>
        </w:trPr>
        <w:tc>
          <w:tcPr>
            <w:tcW w:w="6860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AAB16C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ŁĄCZNIE NETTO</w:t>
            </w:r>
          </w:p>
        </w:tc>
        <w:tc>
          <w:tcPr>
            <w:tcW w:w="2216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562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862904" w:rsidRPr="00862904" w14:paraId="53C24C37" w14:textId="77777777" w:rsidTr="00862904">
        <w:trPr>
          <w:gridAfter w:val="2"/>
          <w:wAfter w:w="88" w:type="dxa"/>
          <w:trHeight w:val="285"/>
        </w:trPr>
        <w:tc>
          <w:tcPr>
            <w:tcW w:w="9076" w:type="dxa"/>
            <w:gridSpan w:val="6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662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VAT .......%</w:t>
            </w:r>
          </w:p>
        </w:tc>
      </w:tr>
      <w:tr w:rsidR="00862904" w:rsidRPr="00862904" w14:paraId="720A5BA3" w14:textId="77777777" w:rsidTr="00862904">
        <w:trPr>
          <w:gridAfter w:val="2"/>
          <w:wAfter w:w="88" w:type="dxa"/>
          <w:trHeight w:val="633"/>
        </w:trPr>
        <w:tc>
          <w:tcPr>
            <w:tcW w:w="684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F2C66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lastRenderedPageBreak/>
              <w:t>ŁĄCZNIE BRUTTO</w:t>
            </w:r>
          </w:p>
        </w:tc>
        <w:tc>
          <w:tcPr>
            <w:tcW w:w="2236" w:type="dxa"/>
            <w:gridSpan w:val="3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230E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</w:tbl>
    <w:p w14:paraId="126A811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lang w:eastAsia="ar-SA"/>
        </w:rPr>
      </w:pPr>
    </w:p>
    <w:p w14:paraId="1AE61E9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862904">
        <w:rPr>
          <w:rFonts w:ascii="Arial" w:eastAsia="Times New Roman" w:hAnsi="Arial" w:cs="Arial"/>
          <w:sz w:val="18"/>
          <w:szCs w:val="20"/>
          <w:lang w:eastAsia="ar-SA"/>
        </w:rPr>
        <w:t>Słownie złotych:....................................................................................................zł</w:t>
      </w:r>
    </w:p>
    <w:p w14:paraId="0930C0F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</w:p>
    <w:p w14:paraId="2E68182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</w:p>
    <w:p w14:paraId="6A73682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18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18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686EC3A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18"/>
          <w:szCs w:val="20"/>
          <w:lang w:eastAsia="ar-SA"/>
        </w:rPr>
        <w:tab/>
        <w:t>Data, pieczęć i podpis Wykonawcy /Wykonawców</w:t>
      </w:r>
    </w:p>
    <w:p w14:paraId="7C53EB2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62904">
        <w:rPr>
          <w:rFonts w:ascii="Arial" w:eastAsia="Times New Roman" w:hAnsi="Arial" w:cs="Arial"/>
          <w:lang w:eastAsia="ar-SA"/>
        </w:rPr>
        <w:br w:type="page"/>
      </w:r>
    </w:p>
    <w:p w14:paraId="3A72089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3BFA02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4FE8852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970E8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83A8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4E2EA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52861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EF92A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DABAA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37B6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2F5182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3C09F0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FA1EFA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2742CF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DEDE24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A0DF8B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12</w:t>
      </w:r>
    </w:p>
    <w:p w14:paraId="150B25D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Naprawy i przeglądy  </w:t>
      </w: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miejsce garażowania OD Widawa i Działoszyn w odległości do 30 km od Rejonu w Sieradzu/ Obwodu</w:t>
      </w:r>
    </w:p>
    <w:p w14:paraId="67B6E2F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6E2E43B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FE7EA5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F14F99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08"/>
        <w:gridCol w:w="43"/>
        <w:gridCol w:w="1710"/>
      </w:tblGrid>
      <w:tr w:rsidR="00862904" w:rsidRPr="00862904" w14:paraId="3F0B81A4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B72F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9D9D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B0D2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7FDB4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2FE7CF89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779446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242C6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6D4E2A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0737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3037BBAF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B11858C" w14:textId="77777777" w:rsidR="00862904" w:rsidRPr="00862904" w:rsidRDefault="00862904" w:rsidP="00BC4DE2">
            <w:pPr>
              <w:numPr>
                <w:ilvl w:val="0"/>
                <w:numId w:val="15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A3D3DF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A7F6BE0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A31D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F2C056A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527FE97" w14:textId="77777777" w:rsidR="00862904" w:rsidRPr="00862904" w:rsidRDefault="00862904" w:rsidP="00BC4DE2">
            <w:pPr>
              <w:numPr>
                <w:ilvl w:val="0"/>
                <w:numId w:val="15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A5ED4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</w:t>
            </w:r>
            <w:proofErr w:type="spellStart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159BA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21D5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6A70664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D8B4EA" w14:textId="77777777" w:rsidR="00862904" w:rsidRPr="00862904" w:rsidRDefault="00862904" w:rsidP="00BC4DE2">
            <w:pPr>
              <w:numPr>
                <w:ilvl w:val="0"/>
                <w:numId w:val="15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2A11CC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Przyczepa ciągnikowa CYNKOMET 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T 104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,   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9DA82E5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C5B4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E0DD1F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0AD025F" w14:textId="77777777" w:rsidR="00862904" w:rsidRPr="00862904" w:rsidRDefault="00862904" w:rsidP="00BC4DE2">
            <w:pPr>
              <w:numPr>
                <w:ilvl w:val="0"/>
                <w:numId w:val="15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840BA66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Przyczepka lekka RYDWAN 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>Euro A 750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- sygnalizacyjna,  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 2014 EL 802SY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3BA442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9639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190BA57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33C1F0F" w14:textId="77777777" w:rsidR="00862904" w:rsidRPr="00862904" w:rsidRDefault="00862904" w:rsidP="00BC4DE2">
            <w:pPr>
              <w:numPr>
                <w:ilvl w:val="0"/>
                <w:numId w:val="15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4805CBC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Przyczepka samochodowa (jednoosiowa lekka) ,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prod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. 1994 SIU 7609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7293C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C205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1F706BC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49594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vAlign w:val="center"/>
          </w:tcPr>
          <w:p w14:paraId="20F298B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D971F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99E7961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CA3A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939E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81DACF3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A355C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C252E96" w14:textId="77777777" w:rsidTr="00862904">
        <w:trPr>
          <w:trHeight w:val="633"/>
        </w:trPr>
        <w:tc>
          <w:tcPr>
            <w:tcW w:w="6618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80A5F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3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BDD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979156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55379D6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9EA26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CA354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16A73B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BE59FD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5D40E9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3418B7B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490BD7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291098E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FC202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EDB5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61D6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660418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BE78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211F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CF391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54CD49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12868E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64D110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59217E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0AC9A4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8A7F5C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13</w:t>
      </w:r>
    </w:p>
    <w:p w14:paraId="6E8BC407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Januszewice w odległości 25 km od siedziby Obwodu</w:t>
      </w:r>
    </w:p>
    <w:p w14:paraId="02EC355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AC7C4CB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CD5665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1C39967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65311C79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7E0EC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CC43D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953E4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4C83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41330261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1E46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C9279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3D10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B566B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88D5C95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EF13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ABA2B4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019LW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31AB83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A71D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438C9A1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258B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5548A8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14:paraId="3752386D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B84F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BB0033F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9BED6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F00A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02D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6F0957E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79497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398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0FB2DC6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A3B2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13034278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F17F8E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5301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F19B41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81E763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A9640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6E86A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4F2FA987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2876E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09B38F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DE49286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4D60D1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584C4DF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2C254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4335E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1ABD99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C81B0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FC292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67524E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15206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30883C7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18193D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310E66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A632A8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6964263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21AA7EE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14</w:t>
      </w:r>
    </w:p>
    <w:p w14:paraId="13A925C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Przedbórz w odległości 25 km od siedziby Rejonu</w:t>
      </w:r>
    </w:p>
    <w:p w14:paraId="5B1B5F11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41B013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B0A865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D10FB3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18D794D8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541A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D7CE3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23087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97B9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53620301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75EA6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AE33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CF21E0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7700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1E8A3D48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21A178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0477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C57D06A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3503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11E969C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5DB6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E1E8BE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931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ACB4820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84B4E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D517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3018DE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9AE42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5BB8770F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36CEE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CF8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EBC6F90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E10BD7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41ED2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34BAD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8F11F6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54F777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4A69BB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6AFCD7D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16AF56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4225BC7F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F5429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AD6A96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2E7F8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DF627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D0615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33239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CF95E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5EB7899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CBD23C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F12B31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B6CF708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E4DD5E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B14039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15</w:t>
      </w:r>
    </w:p>
    <w:p w14:paraId="49DB922C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Bełchatów w odległości 25 km od siedziby Rejonu</w:t>
      </w:r>
    </w:p>
    <w:p w14:paraId="078390CF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56FB1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6CEC5DE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DC377F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572C0384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49DA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D47B9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396BB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94952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47B8E9A2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8FB7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8BB71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CFC22A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CB5CE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9D3B59E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BE7B7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36A421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mth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E75330F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498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CBE4BF6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EB42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150889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3F8D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8BBC346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74FF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BD01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0AE17F1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3F2CF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C7CB901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D942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DB3F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7D24BC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9B116A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BE37CC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616F32A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F6E43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79E10F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5FE68D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C07FF9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9E5A37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9BC007D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C6B9E7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622A2362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7AB1A0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11DCB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A4E8E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C6AC2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AC7E0B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1047FF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4ADABA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59FE5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59C58B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A0456D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383972B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A4B4782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502F58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16</w:t>
      </w:r>
    </w:p>
    <w:p w14:paraId="6D91474D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Koluszki w odległości 25 km od siedziby Obwodu</w:t>
      </w:r>
    </w:p>
    <w:p w14:paraId="7969555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8FB30D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78D59E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BFF7A5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2FAA8666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8C5C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ABC890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E284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F76A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462F0925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F2CF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D0B357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0E5BD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E6F41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7036132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7EB4C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8E9CB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C395018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2AB6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CC31B2E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589109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64D3F0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8AE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5198FBF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3F6ACD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2B5E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59D9255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AC860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6A982113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90382C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BB84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939CE1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69A4095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0654C5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EEFC6E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156F34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FBF090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EC9905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5B3CBD9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DA02709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87DFBD2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40670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29895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86392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4C4F4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48A78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3D2C7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E1033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B45313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432964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3BB3C43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103D1D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A954C5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C9D8FF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17</w:t>
      </w:r>
    </w:p>
    <w:p w14:paraId="13A9276A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Przedbórz w odległości 25 km od siedziby Obwodu</w:t>
      </w:r>
    </w:p>
    <w:p w14:paraId="5B59CCD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F1380C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A40797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6806090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414396F7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6052CB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F91F98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1E39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877FE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1421296E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90362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1F3952A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8AE5B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0879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E58B563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73F20E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DD08E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1320 </w:t>
            </w:r>
            <w:proofErr w:type="spellStart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mtg</w:t>
            </w:r>
            <w:proofErr w:type="spellEnd"/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AAF2A9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237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D22214C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C3383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F3BA0D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58BD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6625234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64664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4B3C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C187273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F87E7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30849DDB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0EB69B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447D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A8AE7A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43A68F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FD8D19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EDB193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8C229D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BCB39D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E763A0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089C16DA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7255E8B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FA8E0ED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70114289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CC9A330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E86400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F53335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E598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42798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21BE9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999D8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033DAC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61326D24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91FA15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933E913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7813188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255E7A7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18</w:t>
      </w:r>
    </w:p>
    <w:p w14:paraId="54A4C2D0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Przedbórz w odległości 25 km od siedziby Obwodu</w:t>
      </w:r>
    </w:p>
    <w:p w14:paraId="4FD29AE6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D8D54A0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1F46D9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1E2B06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6DE83C01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65833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267760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627A1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7E50A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63B69828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52D47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ACEA6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A9A58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40C44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7C82EDAE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EF8117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DC3FC3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862904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2B0BEE7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8585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38299630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5E51CD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18FCB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47184B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D296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53E18F3A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73742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3AE6F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C38F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1900D550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F4092D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D213C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98E90DF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0421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14AADE11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D588C9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70F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A15FD8D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38AD0016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E91B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C5006B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CADC5A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183E3F8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BCD6E5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30F0A3A" w14:textId="77777777" w:rsidR="00862904" w:rsidRPr="00862904" w:rsidRDefault="00862904" w:rsidP="00862904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30807E4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834"/>
      </w:tblGrid>
      <w:tr w:rsidR="00862904" w:rsidRPr="00862904" w14:paraId="5F0D99B8" w14:textId="77777777" w:rsidTr="00862904">
        <w:trPr>
          <w:trHeight w:val="855"/>
        </w:trPr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623B83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5E95E7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A9B82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00A861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EC7C71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12EE02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59331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  <w:vAlign w:val="center"/>
            <w:hideMark/>
          </w:tcPr>
          <w:p w14:paraId="1F0A092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27CF1A69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F34FD91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EF09232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E255EE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>Zadanie nr 19</w:t>
      </w:r>
    </w:p>
    <w:p w14:paraId="6AB7B756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Działoszyn, OD Uniejów. Serwis w odległości do 120 km od siedziby każdego z Rejonów/Obwodów lub serwis mobilny</w:t>
      </w:r>
    </w:p>
    <w:p w14:paraId="25014725" w14:textId="77777777" w:rsidR="00862904" w:rsidRPr="00862904" w:rsidRDefault="00862904" w:rsidP="0086290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D13154F" w14:textId="77777777" w:rsidR="00862904" w:rsidRPr="00862904" w:rsidRDefault="00862904" w:rsidP="00862904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0253A63" w14:textId="77777777" w:rsidR="00862904" w:rsidRPr="00862904" w:rsidRDefault="00862904" w:rsidP="00862904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5136"/>
        <w:gridCol w:w="826"/>
        <w:gridCol w:w="25"/>
        <w:gridCol w:w="1710"/>
      </w:tblGrid>
      <w:tr w:rsidR="00862904" w:rsidRPr="00862904" w14:paraId="1A2707AD" w14:textId="77777777" w:rsidTr="00862904"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F3DB4C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D4CA40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03CD4A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B6715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862904" w:rsidRPr="00862904" w14:paraId="374D4B8B" w14:textId="77777777" w:rsidTr="00862904">
        <w:trPr>
          <w:trHeight w:val="288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65E2EF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3DBA7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9281CA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E1462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862904" w:rsidRPr="00862904" w14:paraId="46B5E780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B57D34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3507AEB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86290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1887173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507B9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760524D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B7EE22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B7DFE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8S463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2151E38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535D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755C2831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4226D8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5D90243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8S466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100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1389D5B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97DCE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094E84FE" w14:textId="77777777" w:rsidTr="00862904">
        <w:trPr>
          <w:trHeight w:val="525"/>
        </w:trPr>
        <w:tc>
          <w:tcPr>
            <w:tcW w:w="6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7ED04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B08B344" w14:textId="77777777" w:rsidR="00862904" w:rsidRPr="00862904" w:rsidRDefault="00862904" w:rsidP="008629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     EL 8S465  </w:t>
            </w:r>
            <w:proofErr w:type="spellStart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przebieg</w:t>
            </w:r>
            <w:proofErr w:type="spellEnd"/>
            <w:r w:rsidRPr="00862904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150 km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7D22D91" w14:textId="77777777" w:rsidR="00862904" w:rsidRPr="00862904" w:rsidRDefault="00862904" w:rsidP="00862904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862904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rbh</w:t>
            </w:r>
            <w:proofErr w:type="spellEnd"/>
          </w:p>
        </w:tc>
        <w:tc>
          <w:tcPr>
            <w:tcW w:w="17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AE2DF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2785AB7F" w14:textId="77777777" w:rsidTr="00862904">
        <w:trPr>
          <w:trHeight w:val="600"/>
        </w:trPr>
        <w:tc>
          <w:tcPr>
            <w:tcW w:w="581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450C10B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0A8263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8DD11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61CE0D26" w14:textId="77777777" w:rsidTr="00862904">
        <w:trPr>
          <w:trHeight w:val="600"/>
        </w:trPr>
        <w:tc>
          <w:tcPr>
            <w:tcW w:w="6661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E10E434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F7A26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62904" w:rsidRPr="00862904" w14:paraId="4E9A82FA" w14:textId="77777777" w:rsidTr="00862904">
        <w:trPr>
          <w:trHeight w:val="285"/>
        </w:trPr>
        <w:tc>
          <w:tcPr>
            <w:tcW w:w="8371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DB42B2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862904" w:rsidRPr="00862904" w14:paraId="76BFDCCF" w14:textId="77777777" w:rsidTr="00862904">
        <w:trPr>
          <w:trHeight w:val="633"/>
        </w:trPr>
        <w:tc>
          <w:tcPr>
            <w:tcW w:w="6636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89F8245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8629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top w:val="nil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5558D" w14:textId="77777777" w:rsidR="00862904" w:rsidRPr="00862904" w:rsidRDefault="00862904" w:rsidP="00862904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986E23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862904">
        <w:rPr>
          <w:rFonts w:ascii="Arial" w:eastAsia="Times New Roman" w:hAnsi="Arial" w:cs="Arial"/>
          <w:b/>
          <w:spacing w:val="-2"/>
          <w:lang w:eastAsia="ar-SA"/>
        </w:rPr>
        <w:br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6A04859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0429F1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0C9D174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9750CE2" w14:textId="77777777" w:rsidR="00862904" w:rsidRPr="00862904" w:rsidRDefault="00862904" w:rsidP="00862904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862904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862904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6C2874C" w14:textId="6392A477" w:rsidR="001822EA" w:rsidRDefault="00862904" w:rsidP="00862904"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862904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Data, pieczęć i podpis Wykonawcy </w:t>
      </w:r>
    </w:p>
    <w:sectPr w:rsidR="00182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6"/>
        </w:tabs>
        <w:ind w:left="785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423" w:hanging="360"/>
      </w:pPr>
      <w:rPr>
        <w:rFonts w:ascii="Courier New" w:hAnsi="Courier New" w:cs="Times New Roman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9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0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1088" w:hanging="360"/>
      </w:pPr>
      <w:rPr>
        <w:rFonts w:ascii="Courier New" w:hAnsi="Courier New"/>
      </w:rPr>
    </w:lvl>
  </w:abstractNum>
  <w:abstractNum w:abstractNumId="21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2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3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4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5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</w:abstractNum>
  <w:abstractNum w:abstractNumId="26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7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</w:abstractNum>
  <w:abstractNum w:abstractNumId="28" w15:restartNumberingAfterBreak="0">
    <w:nsid w:val="00000024"/>
    <w:multiLevelType w:val="singleLevel"/>
    <w:tmpl w:val="6E623858"/>
    <w:name w:val="WW8Num3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30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2" w15:restartNumberingAfterBreak="0">
    <w:nsid w:val="00000029"/>
    <w:multiLevelType w:val="multilevel"/>
    <w:tmpl w:val="59BE4EF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121"/>
        </w:tabs>
        <w:ind w:left="841" w:hanging="360"/>
      </w:pPr>
    </w:lvl>
  </w:abstractNum>
  <w:abstractNum w:abstractNumId="34" w15:restartNumberingAfterBreak="0">
    <w:nsid w:val="0000002D"/>
    <w:multiLevelType w:val="singleLevel"/>
    <w:tmpl w:val="0000002D"/>
    <w:name w:val="WW8Num46"/>
    <w:lvl w:ilvl="0">
      <w:start w:val="1"/>
      <w:numFmt w:val="bullet"/>
      <w:lvlText w:val=""/>
      <w:lvlJc w:val="left"/>
      <w:pPr>
        <w:tabs>
          <w:tab w:val="num" w:pos="0"/>
        </w:tabs>
        <w:ind w:left="1423" w:hanging="360"/>
      </w:pPr>
      <w:rPr>
        <w:rFonts w:ascii="Wingdings" w:hAnsi="Wingdings"/>
      </w:rPr>
    </w:lvl>
  </w:abstractNum>
  <w:abstractNum w:abstractNumId="35" w15:restartNumberingAfterBreak="0">
    <w:nsid w:val="0000002E"/>
    <w:multiLevelType w:val="multilevel"/>
    <w:tmpl w:val="0000002E"/>
    <w:name w:val="WW8Num4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6" w15:restartNumberingAfterBreak="0">
    <w:nsid w:val="02AA5311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7" w15:restartNumberingAfterBreak="0">
    <w:nsid w:val="195D32B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38" w15:restartNumberingAfterBreak="0">
    <w:nsid w:val="3FE61843"/>
    <w:multiLevelType w:val="hybridMultilevel"/>
    <w:tmpl w:val="744043B0"/>
    <w:lvl w:ilvl="0" w:tplc="7FFEB078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5120C5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0" w15:restartNumberingAfterBreak="0">
    <w:nsid w:val="4CF46607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1" w15:restartNumberingAfterBreak="0">
    <w:nsid w:val="534011D9"/>
    <w:multiLevelType w:val="hybridMultilevel"/>
    <w:tmpl w:val="EDF68A16"/>
    <w:lvl w:ilvl="0" w:tplc="6FC8C910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A2EE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3" w15:restartNumberingAfterBreak="0">
    <w:nsid w:val="68AC50A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4" w15:restartNumberingAfterBreak="0">
    <w:nsid w:val="706E7AC6"/>
    <w:multiLevelType w:val="hybridMultilevel"/>
    <w:tmpl w:val="B53C7752"/>
    <w:lvl w:ilvl="0" w:tplc="622E0A90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14D4E"/>
    <w:multiLevelType w:val="single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</w:num>
  <w:num w:numId="4">
    <w:abstractNumId w:val="30"/>
    <w:lvlOverride w:ilvl="0">
      <w:startOverride w:val="1"/>
    </w:lvlOverride>
  </w:num>
  <w:num w:numId="5">
    <w:abstractNumId w:val="27"/>
    <w:lvlOverride w:ilvl="0">
      <w:startOverride w:val="1"/>
    </w:lvlOverride>
  </w:num>
  <w:num w:numId="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2"/>
    <w:lvlOverride w:ilvl="0">
      <w:startOverride w:val="1"/>
    </w:lvlOverride>
  </w:num>
  <w:num w:numId="10">
    <w:abstractNumId w:val="36"/>
    <w:lvlOverride w:ilvl="0">
      <w:startOverride w:val="1"/>
    </w:lvlOverride>
  </w:num>
  <w:num w:numId="11">
    <w:abstractNumId w:val="37"/>
    <w:lvlOverride w:ilvl="0">
      <w:startOverride w:val="1"/>
    </w:lvlOverride>
  </w:num>
  <w:num w:numId="12">
    <w:abstractNumId w:val="39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45"/>
    <w:lvlOverride w:ilvl="0">
      <w:startOverride w:val="1"/>
    </w:lvlOverride>
  </w:num>
  <w:num w:numId="15">
    <w:abstractNumId w:val="43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904"/>
    <w:rsid w:val="001822EA"/>
    <w:rsid w:val="006F7D19"/>
    <w:rsid w:val="00862904"/>
    <w:rsid w:val="00BC4DE2"/>
    <w:rsid w:val="00F9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71025"/>
  <w15:chartTrackingRefBased/>
  <w15:docId w15:val="{C1C25EC6-4998-4D7B-8937-E5EC4DB7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62904"/>
    <w:pPr>
      <w:keepNext/>
      <w:numPr>
        <w:numId w:val="1"/>
      </w:numPr>
      <w:suppressAutoHyphens/>
      <w:spacing w:after="0" w:line="240" w:lineRule="auto"/>
      <w:ind w:left="0" w:right="141" w:firstLine="0"/>
      <w:jc w:val="center"/>
      <w:outlineLvl w:val="0"/>
    </w:pPr>
    <w:rPr>
      <w:rFonts w:ascii="Times New Roman" w:eastAsia="Times New Roman" w:hAnsi="Times New Roman" w:cs="Calibri"/>
      <w:b/>
      <w:bCs/>
      <w:sz w:val="24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62904"/>
    <w:pPr>
      <w:keepNext/>
      <w:widowControl w:val="0"/>
      <w:numPr>
        <w:ilvl w:val="1"/>
        <w:numId w:val="1"/>
      </w:numPr>
      <w:tabs>
        <w:tab w:val="left" w:pos="576"/>
      </w:tabs>
      <w:suppressAutoHyphens/>
      <w:spacing w:after="0" w:line="360" w:lineRule="atLeast"/>
      <w:jc w:val="center"/>
      <w:outlineLvl w:val="1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2904"/>
    <w:pPr>
      <w:keepNext/>
      <w:keepLines/>
      <w:numPr>
        <w:ilvl w:val="2"/>
        <w:numId w:val="1"/>
      </w:numPr>
      <w:suppressAutoHyphens/>
      <w:spacing w:before="200" w:after="0" w:line="240" w:lineRule="auto"/>
      <w:outlineLvl w:val="2"/>
    </w:pPr>
    <w:rPr>
      <w:rFonts w:ascii="Cambria" w:eastAsia="Times New Roman" w:hAnsi="Cambria" w:cs="Calibri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2904"/>
    <w:pPr>
      <w:keepNext/>
      <w:widowControl w:val="0"/>
      <w:numPr>
        <w:ilvl w:val="3"/>
        <w:numId w:val="1"/>
      </w:numPr>
      <w:tabs>
        <w:tab w:val="left" w:pos="864"/>
      </w:tabs>
      <w:suppressAutoHyphens/>
      <w:spacing w:after="0" w:line="360" w:lineRule="atLeast"/>
      <w:jc w:val="center"/>
      <w:outlineLvl w:val="3"/>
    </w:pPr>
    <w:rPr>
      <w:rFonts w:ascii="Times New Roman" w:eastAsia="Times New Roman" w:hAnsi="Times New Roman" w:cs="Calibri"/>
      <w:i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2904"/>
    <w:pPr>
      <w:keepNext/>
      <w:keepLines/>
      <w:numPr>
        <w:ilvl w:val="4"/>
        <w:numId w:val="1"/>
      </w:numPr>
      <w:suppressAutoHyphens/>
      <w:spacing w:before="200" w:after="0" w:line="240" w:lineRule="auto"/>
      <w:outlineLvl w:val="4"/>
    </w:pPr>
    <w:rPr>
      <w:rFonts w:ascii="Cambria" w:eastAsia="Times New Roman" w:hAnsi="Cambria" w:cs="Calibri"/>
      <w:color w:val="243F60"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62904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Calibri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62904"/>
    <w:pPr>
      <w:keepNext/>
      <w:widowControl w:val="0"/>
      <w:numPr>
        <w:ilvl w:val="6"/>
        <w:numId w:val="1"/>
      </w:numPr>
      <w:tabs>
        <w:tab w:val="left" w:pos="1296"/>
      </w:tabs>
      <w:suppressAutoHyphens/>
      <w:spacing w:after="0" w:line="360" w:lineRule="atLeast"/>
      <w:jc w:val="center"/>
      <w:outlineLvl w:val="6"/>
    </w:pPr>
    <w:rPr>
      <w:rFonts w:ascii="Times New Roman" w:eastAsia="Times New Roman" w:hAnsi="Times New Roman" w:cs="Calibri"/>
      <w:b/>
      <w:sz w:val="52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62904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libri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62904"/>
    <w:pPr>
      <w:keepNext/>
      <w:keepLines/>
      <w:numPr>
        <w:ilvl w:val="8"/>
        <w:numId w:val="1"/>
      </w:numPr>
      <w:suppressAutoHyphens/>
      <w:spacing w:before="200" w:after="0" w:line="240" w:lineRule="auto"/>
      <w:outlineLvl w:val="8"/>
    </w:pPr>
    <w:rPr>
      <w:rFonts w:ascii="Cambria" w:eastAsia="Times New Roman" w:hAnsi="Cambria" w:cs="Calibri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2904"/>
    <w:rPr>
      <w:rFonts w:ascii="Times New Roman" w:eastAsia="Times New Roman" w:hAnsi="Times New Roman" w:cs="Calibri"/>
      <w:b/>
      <w:bCs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62904"/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862904"/>
    <w:rPr>
      <w:rFonts w:ascii="Cambria" w:eastAsia="Times New Roman" w:hAnsi="Cambria" w:cs="Calibri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862904"/>
    <w:rPr>
      <w:rFonts w:ascii="Times New Roman" w:eastAsia="Times New Roman" w:hAnsi="Times New Roman" w:cs="Calibri"/>
      <w:i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862904"/>
    <w:rPr>
      <w:rFonts w:ascii="Cambria" w:eastAsia="Times New Roman" w:hAnsi="Cambria" w:cs="Calibri"/>
      <w:color w:val="243F60"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862904"/>
    <w:rPr>
      <w:rFonts w:ascii="Times New Roman" w:eastAsia="Times New Roman" w:hAnsi="Times New Roman" w:cs="Calibri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862904"/>
    <w:rPr>
      <w:rFonts w:ascii="Times New Roman" w:eastAsia="Times New Roman" w:hAnsi="Times New Roman" w:cs="Calibri"/>
      <w:b/>
      <w:sz w:val="52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862904"/>
    <w:rPr>
      <w:rFonts w:ascii="Cambria" w:eastAsia="Times New Roman" w:hAnsi="Cambria" w:cs="Calibri"/>
      <w:color w:val="404040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862904"/>
    <w:rPr>
      <w:rFonts w:ascii="Cambria" w:eastAsia="Times New Roman" w:hAnsi="Cambria" w:cs="Calibri"/>
      <w:i/>
      <w:iCs/>
      <w:color w:val="404040"/>
      <w:sz w:val="20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62904"/>
  </w:style>
  <w:style w:type="paragraph" w:customStyle="1" w:styleId="msonormal0">
    <w:name w:val="msonormal"/>
    <w:basedOn w:val="Normalny"/>
    <w:rsid w:val="0086290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ormalnyWeb">
    <w:name w:val="Normal (Web)"/>
    <w:basedOn w:val="Normalny"/>
    <w:semiHidden/>
    <w:unhideWhenUsed/>
    <w:rsid w:val="00862904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semiHidden/>
    <w:unhideWhenUsed/>
    <w:rsid w:val="00862904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semiHidden/>
    <w:rsid w:val="00862904"/>
    <w:rPr>
      <w:sz w:val="20"/>
      <w:szCs w:val="20"/>
    </w:rPr>
  </w:style>
  <w:style w:type="paragraph" w:styleId="Nagwek">
    <w:name w:val="header"/>
    <w:basedOn w:val="Normalny"/>
    <w:link w:val="NagwekZnak1"/>
    <w:semiHidden/>
    <w:unhideWhenUsed/>
    <w:rsid w:val="0086290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NagwekZnak">
    <w:name w:val="Nagłówek Znak"/>
    <w:basedOn w:val="Domylnaczcionkaakapitu"/>
    <w:semiHidden/>
    <w:rsid w:val="00862904"/>
  </w:style>
  <w:style w:type="paragraph" w:styleId="Stopka">
    <w:name w:val="footer"/>
    <w:basedOn w:val="Normalny"/>
    <w:link w:val="StopkaZnak1"/>
    <w:semiHidden/>
    <w:unhideWhenUsed/>
    <w:rsid w:val="0086290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StopkaZnak">
    <w:name w:val="Stopka Znak"/>
    <w:basedOn w:val="Domylnaczcionkaakapitu"/>
    <w:semiHidden/>
    <w:rsid w:val="00862904"/>
  </w:style>
  <w:style w:type="paragraph" w:styleId="Tekstprzypisukocowego">
    <w:name w:val="endnote text"/>
    <w:basedOn w:val="Normalny"/>
    <w:link w:val="TekstprzypisukocowegoZnak2"/>
    <w:semiHidden/>
    <w:unhideWhenUsed/>
    <w:rsid w:val="00862904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semiHidden/>
    <w:rsid w:val="00862904"/>
    <w:rPr>
      <w:sz w:val="20"/>
      <w:szCs w:val="20"/>
    </w:rPr>
  </w:style>
  <w:style w:type="paragraph" w:styleId="Lista">
    <w:name w:val="List"/>
    <w:basedOn w:val="Normalny"/>
    <w:semiHidden/>
    <w:unhideWhenUsed/>
    <w:rsid w:val="00862904"/>
    <w:pPr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semiHidden/>
    <w:unhideWhenUsed/>
    <w:rsid w:val="0086290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semiHidden/>
    <w:rsid w:val="00862904"/>
  </w:style>
  <w:style w:type="paragraph" w:styleId="Tekstpodstawowywcity">
    <w:name w:val="Body Text Indent"/>
    <w:basedOn w:val="Normalny"/>
    <w:link w:val="TekstpodstawowywcityZnak1"/>
    <w:semiHidden/>
    <w:unhideWhenUsed/>
    <w:rsid w:val="00862904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podstawowywcityZnak">
    <w:name w:val="Tekst podstawowy wcięty Znak"/>
    <w:basedOn w:val="Domylnaczcionkaakapitu"/>
    <w:semiHidden/>
    <w:rsid w:val="00862904"/>
  </w:style>
  <w:style w:type="paragraph" w:styleId="Tekstdymka">
    <w:name w:val="Balloon Text"/>
    <w:basedOn w:val="Normalny"/>
    <w:link w:val="TekstdymkaZnak1"/>
    <w:semiHidden/>
    <w:unhideWhenUsed/>
    <w:rsid w:val="00862904"/>
    <w:pPr>
      <w:suppressAutoHyphens/>
      <w:spacing w:after="0" w:line="240" w:lineRule="auto"/>
    </w:pPr>
    <w:rPr>
      <w:rFonts w:ascii="Tahoma" w:eastAsia="Times New Roman" w:hAnsi="Tahoma" w:cs="Calibri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semiHidden/>
    <w:rsid w:val="008629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6290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862904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86290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862904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Style7">
    <w:name w:val="Style7"/>
    <w:basedOn w:val="Normalny"/>
    <w:rsid w:val="00862904"/>
    <w:pPr>
      <w:widowControl w:val="0"/>
      <w:suppressAutoHyphens/>
      <w:autoSpaceDE w:val="0"/>
      <w:spacing w:after="0" w:line="413" w:lineRule="exact"/>
      <w:ind w:hanging="514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Style12">
    <w:name w:val="Style12"/>
    <w:basedOn w:val="Normalny"/>
    <w:rsid w:val="00862904"/>
    <w:pPr>
      <w:widowControl w:val="0"/>
      <w:suppressAutoHyphens/>
      <w:autoSpaceDE w:val="0"/>
      <w:spacing w:after="0" w:line="414" w:lineRule="exact"/>
      <w:ind w:hanging="475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Style14">
    <w:name w:val="Style14"/>
    <w:basedOn w:val="Normalny"/>
    <w:rsid w:val="00862904"/>
    <w:pPr>
      <w:widowControl w:val="0"/>
      <w:suppressAutoHyphens/>
      <w:autoSpaceDE w:val="0"/>
      <w:spacing w:after="0" w:line="413" w:lineRule="exact"/>
      <w:ind w:firstLine="509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Zwykytekst3">
    <w:name w:val="Zwykły tekst3"/>
    <w:basedOn w:val="Normalny"/>
    <w:rsid w:val="00862904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BodyText2">
    <w:name w:val="Body Text 2"/>
    <w:basedOn w:val="Normalny"/>
    <w:rsid w:val="00862904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tytu">
    <w:name w:val="tytuł"/>
    <w:basedOn w:val="Normalny"/>
    <w:next w:val="Normalny"/>
    <w:rsid w:val="00862904"/>
    <w:pPr>
      <w:tabs>
        <w:tab w:val="left" w:pos="720"/>
      </w:tabs>
      <w:suppressAutoHyphens/>
      <w:spacing w:after="0" w:line="240" w:lineRule="auto"/>
      <w:ind w:left="720" w:hanging="720"/>
      <w:jc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862904"/>
    <w:pPr>
      <w:suppressAutoHyphens/>
      <w:spacing w:after="0" w:line="240" w:lineRule="auto"/>
    </w:pPr>
    <w:rPr>
      <w:rFonts w:ascii="Courier New" w:eastAsia="Times New Roman" w:hAnsi="Courier New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862904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4"/>
      <w:szCs w:val="36"/>
      <w:lang w:val="x-none" w:eastAsia="ar-SA"/>
    </w:rPr>
  </w:style>
  <w:style w:type="paragraph" w:customStyle="1" w:styleId="Zwykytekst5">
    <w:name w:val="Zwykły tekst5"/>
    <w:basedOn w:val="Normalny"/>
    <w:rsid w:val="00862904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val="x-none" w:eastAsia="ar-SA"/>
    </w:rPr>
  </w:style>
  <w:style w:type="paragraph" w:customStyle="1" w:styleId="Zwykytekst4">
    <w:name w:val="Zwykły tekst4"/>
    <w:basedOn w:val="Normalny"/>
    <w:rsid w:val="00862904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86290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862904"/>
    <w:pP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customStyle="1" w:styleId="Zawartotabeli">
    <w:name w:val="Zawartość tabeli"/>
    <w:basedOn w:val="Normalny"/>
    <w:rsid w:val="00862904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862904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62904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862904"/>
    <w:pPr>
      <w:jc w:val="center"/>
    </w:pPr>
    <w:rPr>
      <w:b/>
      <w:bCs/>
    </w:rPr>
  </w:style>
  <w:style w:type="character" w:customStyle="1" w:styleId="WW8Num16z0">
    <w:name w:val="WW8Num16z0"/>
    <w:rsid w:val="00862904"/>
    <w:rPr>
      <w:rFonts w:ascii="Arial" w:hAnsi="Arial" w:cs="Arial" w:hint="default"/>
      <w:sz w:val="22"/>
    </w:rPr>
  </w:style>
  <w:style w:type="character" w:customStyle="1" w:styleId="WW8Num18z0">
    <w:name w:val="WW8Num18z0"/>
    <w:rsid w:val="00862904"/>
    <w:rPr>
      <w:rFonts w:ascii="Arial" w:hAnsi="Arial" w:cs="Arial" w:hint="default"/>
      <w:sz w:val="22"/>
    </w:rPr>
  </w:style>
  <w:style w:type="character" w:customStyle="1" w:styleId="WW8Num20z0">
    <w:name w:val="WW8Num20z0"/>
    <w:rsid w:val="00862904"/>
    <w:rPr>
      <w:rFonts w:ascii="Times New Roman" w:hAnsi="Times New Roman" w:cs="Times New Roman" w:hint="default"/>
    </w:rPr>
  </w:style>
  <w:style w:type="character" w:customStyle="1" w:styleId="WW8Num21z0">
    <w:name w:val="WW8Num21z0"/>
    <w:rsid w:val="00862904"/>
    <w:rPr>
      <w:rFonts w:ascii="Arial" w:hAnsi="Arial" w:cs="Arial" w:hint="default"/>
      <w:sz w:val="22"/>
    </w:rPr>
  </w:style>
  <w:style w:type="character" w:customStyle="1" w:styleId="WW8Num24z0">
    <w:name w:val="WW8Num24z0"/>
    <w:rsid w:val="00862904"/>
    <w:rPr>
      <w:rFonts w:ascii="Courier New" w:hAnsi="Courier New" w:cs="Courier New" w:hint="default"/>
    </w:rPr>
  </w:style>
  <w:style w:type="character" w:customStyle="1" w:styleId="WW8Num25z0">
    <w:name w:val="WW8Num25z0"/>
    <w:rsid w:val="00862904"/>
    <w:rPr>
      <w:rFonts w:ascii="Arial" w:hAnsi="Arial" w:cs="Arial" w:hint="default"/>
      <w:sz w:val="22"/>
    </w:rPr>
  </w:style>
  <w:style w:type="character" w:customStyle="1" w:styleId="WW8Num27z0">
    <w:name w:val="WW8Num27z0"/>
    <w:rsid w:val="00862904"/>
    <w:rPr>
      <w:rFonts w:ascii="Courier New" w:hAnsi="Courier New" w:cs="Courier New" w:hint="default"/>
    </w:rPr>
  </w:style>
  <w:style w:type="character" w:customStyle="1" w:styleId="WW8Num28z0">
    <w:name w:val="WW8Num28z0"/>
    <w:rsid w:val="00862904"/>
    <w:rPr>
      <w:rFonts w:ascii="Arial" w:hAnsi="Arial" w:cs="Arial" w:hint="default"/>
      <w:sz w:val="22"/>
    </w:rPr>
  </w:style>
  <w:style w:type="character" w:customStyle="1" w:styleId="WW8Num36z0">
    <w:name w:val="WW8Num36z0"/>
    <w:rsid w:val="00862904"/>
    <w:rPr>
      <w:rFonts w:ascii="Arial" w:hAnsi="Arial" w:cs="Arial" w:hint="default"/>
      <w:sz w:val="22"/>
    </w:rPr>
  </w:style>
  <w:style w:type="character" w:customStyle="1" w:styleId="WW8Num37z0">
    <w:name w:val="WW8Num37z0"/>
    <w:rsid w:val="00862904"/>
    <w:rPr>
      <w:b w:val="0"/>
      <w:bCs w:val="0"/>
    </w:rPr>
  </w:style>
  <w:style w:type="character" w:customStyle="1" w:styleId="WW8Num40z0">
    <w:name w:val="WW8Num40z0"/>
    <w:rsid w:val="00862904"/>
    <w:rPr>
      <w:color w:val="auto"/>
    </w:rPr>
  </w:style>
  <w:style w:type="character" w:customStyle="1" w:styleId="WW8Num41z0">
    <w:name w:val="WW8Num41z0"/>
    <w:rsid w:val="00862904"/>
    <w:rPr>
      <w:rFonts w:ascii="Arial" w:hAnsi="Arial" w:cs="Arial" w:hint="default"/>
      <w:sz w:val="22"/>
    </w:rPr>
  </w:style>
  <w:style w:type="character" w:customStyle="1" w:styleId="WW8Num42z0">
    <w:name w:val="WW8Num42z0"/>
    <w:rsid w:val="00862904"/>
    <w:rPr>
      <w:color w:val="auto"/>
    </w:rPr>
  </w:style>
  <w:style w:type="character" w:customStyle="1" w:styleId="WW8Num46z0">
    <w:name w:val="WW8Num46z0"/>
    <w:rsid w:val="00862904"/>
    <w:rPr>
      <w:rFonts w:ascii="Wingdings" w:hAnsi="Wingdings" w:hint="default"/>
    </w:rPr>
  </w:style>
  <w:style w:type="character" w:customStyle="1" w:styleId="Absatz-Standardschriftart">
    <w:name w:val="Absatz-Standardschriftart"/>
    <w:rsid w:val="00862904"/>
  </w:style>
  <w:style w:type="character" w:customStyle="1" w:styleId="WW8Num2z1">
    <w:name w:val="WW8Num2z1"/>
    <w:rsid w:val="00862904"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rsid w:val="00862904"/>
    <w:rPr>
      <w:rFonts w:ascii="Courier New" w:hAnsi="Courier New" w:cs="Courier New" w:hint="default"/>
    </w:rPr>
  </w:style>
  <w:style w:type="character" w:customStyle="1" w:styleId="WW8Num10z1">
    <w:name w:val="WW8Num10z1"/>
    <w:rsid w:val="00862904"/>
    <w:rPr>
      <w:rFonts w:ascii="Courier New" w:hAnsi="Courier New" w:cs="Courier New" w:hint="default"/>
    </w:rPr>
  </w:style>
  <w:style w:type="character" w:customStyle="1" w:styleId="WW8Num10z2">
    <w:name w:val="WW8Num10z2"/>
    <w:rsid w:val="00862904"/>
    <w:rPr>
      <w:rFonts w:ascii="Wingdings" w:hAnsi="Wingdings" w:hint="default"/>
    </w:rPr>
  </w:style>
  <w:style w:type="character" w:customStyle="1" w:styleId="WW8Num10z3">
    <w:name w:val="WW8Num10z3"/>
    <w:rsid w:val="00862904"/>
    <w:rPr>
      <w:rFonts w:ascii="Symbol" w:hAnsi="Symbol" w:hint="default"/>
    </w:rPr>
  </w:style>
  <w:style w:type="character" w:customStyle="1" w:styleId="WW8Num24z1">
    <w:name w:val="WW8Num24z1"/>
    <w:rsid w:val="00862904"/>
    <w:rPr>
      <w:rFonts w:ascii="Courier New" w:hAnsi="Courier New" w:cs="Courier New" w:hint="default"/>
    </w:rPr>
  </w:style>
  <w:style w:type="character" w:customStyle="1" w:styleId="WW8Num24z2">
    <w:name w:val="WW8Num24z2"/>
    <w:rsid w:val="00862904"/>
    <w:rPr>
      <w:rFonts w:ascii="Wingdings" w:hAnsi="Wingdings" w:hint="default"/>
    </w:rPr>
  </w:style>
  <w:style w:type="character" w:customStyle="1" w:styleId="WW8Num24z3">
    <w:name w:val="WW8Num24z3"/>
    <w:rsid w:val="00862904"/>
    <w:rPr>
      <w:rFonts w:ascii="Symbol" w:hAnsi="Symbol" w:hint="default"/>
    </w:rPr>
  </w:style>
  <w:style w:type="character" w:customStyle="1" w:styleId="WW8Num30z0">
    <w:name w:val="WW8Num30z0"/>
    <w:rsid w:val="00862904"/>
    <w:rPr>
      <w:rFonts w:ascii="Arial" w:hAnsi="Arial" w:cs="Arial" w:hint="default"/>
      <w:sz w:val="22"/>
    </w:rPr>
  </w:style>
  <w:style w:type="character" w:customStyle="1" w:styleId="WW8Num31z0">
    <w:name w:val="WW8Num31z0"/>
    <w:rsid w:val="00862904"/>
    <w:rPr>
      <w:rFonts w:ascii="Arial" w:hAnsi="Arial" w:cs="Arial" w:hint="default"/>
      <w:sz w:val="22"/>
    </w:rPr>
  </w:style>
  <w:style w:type="character" w:customStyle="1" w:styleId="WW8Num34z0">
    <w:name w:val="WW8Num34z0"/>
    <w:rsid w:val="00862904"/>
    <w:rPr>
      <w:rFonts w:ascii="Courier New" w:hAnsi="Courier New" w:cs="Courier New" w:hint="default"/>
    </w:rPr>
  </w:style>
  <w:style w:type="character" w:customStyle="1" w:styleId="WW8Num34z1">
    <w:name w:val="WW8Num34z1"/>
    <w:rsid w:val="00862904"/>
    <w:rPr>
      <w:rFonts w:ascii="Courier New" w:hAnsi="Courier New" w:cs="Courier New" w:hint="default"/>
    </w:rPr>
  </w:style>
  <w:style w:type="character" w:customStyle="1" w:styleId="WW8Num34z2">
    <w:name w:val="WW8Num34z2"/>
    <w:rsid w:val="00862904"/>
    <w:rPr>
      <w:rFonts w:ascii="Wingdings" w:hAnsi="Wingdings" w:hint="default"/>
    </w:rPr>
  </w:style>
  <w:style w:type="character" w:customStyle="1" w:styleId="WW8Num34z3">
    <w:name w:val="WW8Num34z3"/>
    <w:rsid w:val="00862904"/>
    <w:rPr>
      <w:rFonts w:ascii="Symbol" w:hAnsi="Symbol" w:hint="default"/>
    </w:rPr>
  </w:style>
  <w:style w:type="character" w:customStyle="1" w:styleId="WW8Num35z0">
    <w:name w:val="WW8Num35z0"/>
    <w:rsid w:val="00862904"/>
    <w:rPr>
      <w:rFonts w:ascii="Arial" w:hAnsi="Arial" w:cs="Arial" w:hint="default"/>
      <w:sz w:val="22"/>
    </w:rPr>
  </w:style>
  <w:style w:type="character" w:customStyle="1" w:styleId="WW8Num50z0">
    <w:name w:val="WW8Num50z0"/>
    <w:rsid w:val="00862904"/>
    <w:rPr>
      <w:rFonts w:ascii="Arial" w:hAnsi="Arial" w:cs="Arial" w:hint="default"/>
      <w:sz w:val="22"/>
    </w:rPr>
  </w:style>
  <w:style w:type="character" w:customStyle="1" w:styleId="WW8Num52z0">
    <w:name w:val="WW8Num52z0"/>
    <w:rsid w:val="00862904"/>
    <w:rPr>
      <w:b w:val="0"/>
      <w:bCs w:val="0"/>
    </w:rPr>
  </w:style>
  <w:style w:type="character" w:customStyle="1" w:styleId="WW8Num55z0">
    <w:name w:val="WW8Num55z0"/>
    <w:rsid w:val="00862904"/>
    <w:rPr>
      <w:color w:val="auto"/>
    </w:rPr>
  </w:style>
  <w:style w:type="character" w:customStyle="1" w:styleId="WW8Num56z0">
    <w:name w:val="WW8Num56z0"/>
    <w:rsid w:val="00862904"/>
    <w:rPr>
      <w:rFonts w:ascii="Arial" w:hAnsi="Arial" w:cs="Arial" w:hint="default"/>
      <w:sz w:val="22"/>
    </w:rPr>
  </w:style>
  <w:style w:type="character" w:customStyle="1" w:styleId="WW8Num58z0">
    <w:name w:val="WW8Num58z0"/>
    <w:rsid w:val="00862904"/>
    <w:rPr>
      <w:color w:val="auto"/>
    </w:rPr>
  </w:style>
  <w:style w:type="character" w:customStyle="1" w:styleId="WW8Num62z0">
    <w:name w:val="WW8Num62z0"/>
    <w:rsid w:val="00862904"/>
    <w:rPr>
      <w:rFonts w:ascii="Wingdings" w:hAnsi="Wingdings" w:hint="default"/>
    </w:rPr>
  </w:style>
  <w:style w:type="character" w:customStyle="1" w:styleId="WW8Num62z1">
    <w:name w:val="WW8Num62z1"/>
    <w:rsid w:val="00862904"/>
    <w:rPr>
      <w:rFonts w:ascii="Courier New" w:hAnsi="Courier New" w:cs="Courier New" w:hint="default"/>
    </w:rPr>
  </w:style>
  <w:style w:type="character" w:customStyle="1" w:styleId="WW8Num62z3">
    <w:name w:val="WW8Num62z3"/>
    <w:rsid w:val="00862904"/>
    <w:rPr>
      <w:rFonts w:ascii="Symbol" w:hAnsi="Symbol" w:hint="default"/>
    </w:rPr>
  </w:style>
  <w:style w:type="character" w:customStyle="1" w:styleId="Domylnaczcionkaakapitu1">
    <w:name w:val="Domyślna czcionka akapitu1"/>
    <w:rsid w:val="00862904"/>
  </w:style>
  <w:style w:type="character" w:customStyle="1" w:styleId="tabulatory">
    <w:name w:val="tabulatory"/>
    <w:basedOn w:val="Domylnaczcionkaakapitu1"/>
    <w:rsid w:val="00862904"/>
  </w:style>
  <w:style w:type="character" w:customStyle="1" w:styleId="FontStyle29">
    <w:name w:val="Font Style29"/>
    <w:rsid w:val="0086290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Znakiprzypiswdolnych">
    <w:name w:val="Znaki przypisów dolnych"/>
    <w:rsid w:val="00862904"/>
    <w:rPr>
      <w:vertAlign w:val="superscript"/>
    </w:rPr>
  </w:style>
  <w:style w:type="character" w:customStyle="1" w:styleId="Tekstpodstawowy2Znak">
    <w:name w:val="Tekst podstawowy 2 Znak"/>
    <w:rsid w:val="00862904"/>
    <w:rPr>
      <w:rFonts w:ascii="Times New Roman" w:eastAsia="Times New Roman" w:hAnsi="Times New Roman" w:cs="Times New Roman" w:hint="default"/>
      <w:b/>
      <w:bCs w:val="0"/>
      <w:sz w:val="24"/>
      <w:szCs w:val="36"/>
    </w:rPr>
  </w:style>
  <w:style w:type="character" w:customStyle="1" w:styleId="ZwykytekstZnak">
    <w:name w:val="Zwykły tekst Znak"/>
    <w:rsid w:val="00862904"/>
    <w:rPr>
      <w:rFonts w:ascii="Courier New" w:eastAsia="Times New Roman" w:hAnsi="Courier New" w:cs="Courier New" w:hint="default"/>
    </w:rPr>
  </w:style>
  <w:style w:type="character" w:customStyle="1" w:styleId="Tekstpodstawowy3Znak">
    <w:name w:val="Tekst podstawowy 3 Znak"/>
    <w:rsid w:val="00862904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TekstprzypisukocowegoZnak1">
    <w:name w:val="Tekst przypisu końcowego Znak1"/>
    <w:rsid w:val="00862904"/>
    <w:rPr>
      <w:rFonts w:ascii="Times New Roman" w:eastAsia="Times New Roman" w:hAnsi="Times New Roman" w:cs="Times New Roman" w:hint="default"/>
    </w:rPr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862904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dymkaZnak1">
    <w:name w:val="Tekst dymka Znak1"/>
    <w:basedOn w:val="Domylnaczcionkaakapitu"/>
    <w:link w:val="Tekstdymka"/>
    <w:semiHidden/>
    <w:locked/>
    <w:rsid w:val="00862904"/>
    <w:rPr>
      <w:rFonts w:ascii="Tahoma" w:eastAsia="Times New Roman" w:hAnsi="Tahoma" w:cs="Calibri"/>
      <w:sz w:val="16"/>
      <w:szCs w:val="16"/>
      <w:lang w:val="x-none"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locked/>
    <w:rsid w:val="00862904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StopkaZnak1">
    <w:name w:val="Stopka Znak1"/>
    <w:basedOn w:val="Domylnaczcionkaakapitu"/>
    <w:link w:val="Stopka"/>
    <w:semiHidden/>
    <w:locked/>
    <w:rsid w:val="00862904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NagwekZnak1">
    <w:name w:val="Nagłówek Znak1"/>
    <w:basedOn w:val="Domylnaczcionkaakapitu"/>
    <w:link w:val="Nagwek"/>
    <w:semiHidden/>
    <w:locked/>
    <w:rsid w:val="00862904"/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862904"/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TekstprzypisukocowegoZnak2">
    <w:name w:val="Tekst przypisu końcowego Znak2"/>
    <w:basedOn w:val="Domylnaczcionkaakapitu"/>
    <w:link w:val="Tekstprzypisukocowego"/>
    <w:semiHidden/>
    <w:locked/>
    <w:rsid w:val="00862904"/>
    <w:rPr>
      <w:rFonts w:ascii="Calibri" w:eastAsia="Calibri" w:hAnsi="Calibri" w:cs="Calibri"/>
      <w:sz w:val="20"/>
      <w:szCs w:val="20"/>
      <w:lang w:val="x-none" w:eastAsia="ar-SA"/>
    </w:rPr>
  </w:style>
  <w:style w:type="character" w:styleId="Pogrubienie">
    <w:name w:val="Strong"/>
    <w:basedOn w:val="Domylnaczcionkaakapitu"/>
    <w:qFormat/>
    <w:rsid w:val="008629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2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63</Pages>
  <Words>8047</Words>
  <Characters>48283</Characters>
  <Application>Microsoft Office Word</Application>
  <DocSecurity>0</DocSecurity>
  <Lines>402</Lines>
  <Paragraphs>112</Paragraphs>
  <ScaleCrop>false</ScaleCrop>
  <Company/>
  <LinksUpToDate>false</LinksUpToDate>
  <CharactersWithSpaces>56218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4</cp:revision>
  <dcterms:created xsi:type="dcterms:W3CDTF">2020-12-14T09:21:00Z</dcterms:created>
  <dcterms:modified xsi:type="dcterms:W3CDTF">2020-12-14T09:30:00Z</dcterms:modified>
</cp:coreProperties>
</file>