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9A5" w:rsidRPr="00C05E4A" w:rsidRDefault="001929A5" w:rsidP="00C05E4A">
      <w:pPr>
        <w:jc w:val="both"/>
        <w:rPr>
          <w:rFonts w:ascii="Arial" w:hAnsi="Arial" w:cs="Arial"/>
          <w:sz w:val="22"/>
          <w:szCs w:val="22"/>
        </w:rPr>
      </w:pPr>
    </w:p>
    <w:p w:rsidR="001929A5" w:rsidRPr="00C05E4A" w:rsidRDefault="001929A5" w:rsidP="00C05E4A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937"/>
        <w:gridCol w:w="6247"/>
      </w:tblGrid>
      <w:tr w:rsidR="001929A5" w:rsidRPr="00C05E4A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9A5" w:rsidRPr="00C05E4A" w:rsidRDefault="001929A5" w:rsidP="005401F5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</w:t>
            </w: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Wykonawców)</w:t>
            </w: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29A5" w:rsidRPr="00C05E4A" w:rsidRDefault="001929A5" w:rsidP="005401F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05E4A">
              <w:rPr>
                <w:rFonts w:ascii="Arial" w:hAnsi="Arial" w:cs="Arial"/>
                <w:b/>
                <w:bCs/>
                <w:sz w:val="32"/>
                <w:szCs w:val="32"/>
              </w:rPr>
              <w:t>FORMULARZ WYCENY</w:t>
            </w: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1929A5" w:rsidRPr="00C05E4A" w:rsidRDefault="001929A5" w:rsidP="00C05E4A">
      <w:pPr>
        <w:pStyle w:val="Zwykytekst1"/>
        <w:ind w:left="-142" w:right="-257"/>
        <w:rPr>
          <w:rFonts w:ascii="Arial" w:hAnsi="Arial" w:cs="Arial"/>
          <w:sz w:val="16"/>
          <w:szCs w:val="16"/>
        </w:rPr>
      </w:pPr>
    </w:p>
    <w:p w:rsidR="001929A5" w:rsidRDefault="001929A5" w:rsidP="00C05E4A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  <w:r w:rsidRPr="00C05E4A">
        <w:rPr>
          <w:rFonts w:ascii="Arial" w:hAnsi="Arial" w:cs="Arial"/>
          <w:sz w:val="22"/>
          <w:szCs w:val="22"/>
        </w:rPr>
        <w:t>Składając ofertę w przetargu nieograniczonym na:</w:t>
      </w:r>
    </w:p>
    <w:p w:rsidR="005D37CD" w:rsidRPr="00C05E4A" w:rsidRDefault="005D37CD" w:rsidP="00C05E4A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</w:p>
    <w:p w:rsidR="001929A5" w:rsidRPr="00C05E4A" w:rsidRDefault="001929A5" w:rsidP="00E85E13">
      <w:pPr>
        <w:pStyle w:val="Akapitzlist1"/>
        <w:tabs>
          <w:tab w:val="left" w:pos="284"/>
        </w:tabs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C05E4A">
        <w:rPr>
          <w:rFonts w:ascii="Arial" w:hAnsi="Arial" w:cs="Arial"/>
          <w:b/>
          <w:bCs/>
          <w:sz w:val="20"/>
          <w:szCs w:val="20"/>
        </w:rPr>
        <w:t>Sprzątanie pomieszczeń  Zarządu Dróg Wojewódzkich w Łodzi , Rejonów Dróg Wojew</w:t>
      </w:r>
      <w:r w:rsidR="00E85E13">
        <w:rPr>
          <w:rFonts w:ascii="Arial" w:hAnsi="Arial" w:cs="Arial"/>
          <w:b/>
          <w:bCs/>
          <w:sz w:val="20"/>
          <w:szCs w:val="20"/>
        </w:rPr>
        <w:t xml:space="preserve">ódzkich  i  Obwodów Drogowych  </w:t>
      </w:r>
      <w:r w:rsidR="00E85E13" w:rsidRPr="00C05E4A">
        <w:rPr>
          <w:rFonts w:ascii="Arial" w:hAnsi="Arial" w:cs="Arial"/>
          <w:b/>
          <w:bCs/>
          <w:sz w:val="20"/>
          <w:szCs w:val="20"/>
        </w:rPr>
        <w:t>w 20</w:t>
      </w:r>
      <w:r w:rsidR="001A2C3F">
        <w:rPr>
          <w:rFonts w:ascii="Arial" w:hAnsi="Arial" w:cs="Arial"/>
          <w:b/>
          <w:bCs/>
          <w:sz w:val="20"/>
          <w:szCs w:val="20"/>
        </w:rPr>
        <w:t xml:space="preserve">21 </w:t>
      </w:r>
      <w:r w:rsidR="00E85E13" w:rsidRPr="00C05E4A">
        <w:rPr>
          <w:rFonts w:ascii="Arial" w:hAnsi="Arial" w:cs="Arial"/>
          <w:b/>
          <w:bCs/>
          <w:sz w:val="20"/>
          <w:szCs w:val="20"/>
        </w:rPr>
        <w:t xml:space="preserve">roku  </w:t>
      </w:r>
      <w:r w:rsidRPr="00C05E4A">
        <w:rPr>
          <w:rFonts w:ascii="Arial" w:hAnsi="Arial" w:cs="Arial"/>
          <w:b/>
          <w:bCs/>
          <w:sz w:val="20"/>
          <w:szCs w:val="20"/>
        </w:rPr>
        <w:t>z podziałem na zadania</w:t>
      </w:r>
    </w:p>
    <w:p w:rsidR="001929A5" w:rsidRPr="00C05E4A" w:rsidRDefault="001929A5" w:rsidP="00367944">
      <w:pPr>
        <w:jc w:val="center"/>
        <w:rPr>
          <w:rFonts w:ascii="Arial" w:hAnsi="Arial" w:cs="Arial"/>
          <w:b/>
          <w:bCs/>
        </w:rPr>
      </w:pPr>
      <w:r w:rsidRPr="00C05E4A">
        <w:rPr>
          <w:rFonts w:ascii="Arial" w:hAnsi="Arial" w:cs="Arial"/>
          <w:b/>
          <w:bCs/>
        </w:rPr>
        <w:t xml:space="preserve"> </w:t>
      </w:r>
    </w:p>
    <w:p w:rsidR="001929A5" w:rsidRDefault="001929A5" w:rsidP="00C05E4A">
      <w:pPr>
        <w:jc w:val="center"/>
        <w:rPr>
          <w:rFonts w:ascii="Arial" w:hAnsi="Arial" w:cs="Arial"/>
          <w:b/>
          <w:bCs/>
        </w:rPr>
      </w:pPr>
      <w:r w:rsidRPr="00C05E4A">
        <w:rPr>
          <w:rFonts w:ascii="Arial" w:hAnsi="Arial" w:cs="Arial"/>
          <w:b/>
          <w:bCs/>
        </w:rPr>
        <w:t>Zadanie nr 1</w:t>
      </w:r>
    </w:p>
    <w:p w:rsidR="001929A5" w:rsidRDefault="001929A5" w:rsidP="00C05E4A">
      <w:pPr>
        <w:jc w:val="center"/>
        <w:rPr>
          <w:rFonts w:ascii="Arial" w:hAnsi="Arial" w:cs="Arial"/>
          <w:b/>
          <w:bCs/>
        </w:rPr>
      </w:pPr>
    </w:p>
    <w:p w:rsidR="001929A5" w:rsidRPr="00C05E4A" w:rsidRDefault="001929A5" w:rsidP="00C05E4A">
      <w:pPr>
        <w:jc w:val="center"/>
        <w:rPr>
          <w:rFonts w:ascii="Arial" w:hAnsi="Arial" w:cs="Arial"/>
          <w:b/>
          <w:bCs/>
        </w:rPr>
      </w:pPr>
      <w:r w:rsidRPr="00C05E4A">
        <w:rPr>
          <w:rFonts w:ascii="Arial" w:hAnsi="Arial" w:cs="Arial"/>
          <w:b/>
          <w:bCs/>
        </w:rPr>
        <w:t>Sprzątanie pomieszczeń Zarządu Dróg Wojewódzkich w Łodzi</w:t>
      </w:r>
    </w:p>
    <w:p w:rsidR="001929A5" w:rsidRPr="00C05E4A" w:rsidRDefault="001929A5" w:rsidP="00C05E4A">
      <w:pPr>
        <w:ind w:left="-142" w:right="-257"/>
        <w:jc w:val="center"/>
        <w:rPr>
          <w:rFonts w:ascii="Arial" w:hAnsi="Arial" w:cs="Arial"/>
          <w:b/>
          <w:bCs/>
        </w:rPr>
      </w:pPr>
    </w:p>
    <w:p w:rsidR="001929A5" w:rsidRPr="00C05E4A" w:rsidRDefault="001929A5" w:rsidP="00367944">
      <w:pPr>
        <w:ind w:left="-142" w:right="-257"/>
        <w:jc w:val="center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oświadczamy, że zamówienie wykonamy za następujące ceny jednostkowe:</w:t>
      </w:r>
    </w:p>
    <w:p w:rsidR="001929A5" w:rsidRPr="00C05E4A" w:rsidRDefault="001929A5" w:rsidP="00367944">
      <w:pPr>
        <w:ind w:left="-142" w:right="-257"/>
        <w:rPr>
          <w:rFonts w:ascii="Arial" w:hAnsi="Arial" w:cs="Arial"/>
          <w:sz w:val="20"/>
          <w:szCs w:val="20"/>
        </w:rPr>
      </w:pPr>
    </w:p>
    <w:tbl>
      <w:tblPr>
        <w:tblW w:w="9544" w:type="dxa"/>
        <w:tblInd w:w="-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1"/>
        <w:gridCol w:w="4253"/>
        <w:gridCol w:w="2551"/>
        <w:gridCol w:w="2409"/>
      </w:tblGrid>
      <w:tr w:rsidR="001929A5" w:rsidRPr="00C05E4A" w:rsidTr="005D37CD">
        <w:trPr>
          <w:trHeight w:hRule="exact" w:val="590"/>
        </w:trPr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  <w:p w:rsidR="001929A5" w:rsidRPr="00C05E4A" w:rsidRDefault="001929A5">
            <w:pPr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1929A5" w:rsidRPr="00C05E4A" w:rsidRDefault="001929A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>
            <w:pPr>
              <w:spacing w:line="567" w:lineRule="exact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29A5" w:rsidRPr="00C05E4A" w:rsidRDefault="001929A5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Uśredniona cena netto za 1 miesiąc</w:t>
            </w: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1929A5" w:rsidRPr="001A2C3F" w:rsidRDefault="001929A5" w:rsidP="001A2C3F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2C3F">
              <w:rPr>
                <w:rFonts w:ascii="Arial" w:hAnsi="Arial" w:cs="Arial"/>
                <w:b/>
                <w:bCs/>
                <w:sz w:val="20"/>
                <w:szCs w:val="20"/>
              </w:rPr>
              <w:t>za  1</w:t>
            </w:r>
            <w:r w:rsidR="001A2C3F" w:rsidRPr="001A2C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A2C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miesięcy usługi</w:t>
            </w:r>
          </w:p>
        </w:tc>
      </w:tr>
      <w:tr w:rsidR="001929A5" w:rsidRPr="00C05E4A" w:rsidTr="005D37CD">
        <w:trPr>
          <w:trHeight w:val="679"/>
        </w:trPr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CE49A1">
            <w:pPr>
              <w:numPr>
                <w:ilvl w:val="0"/>
                <w:numId w:val="27"/>
              </w:numPr>
              <w:tabs>
                <w:tab w:val="clear" w:pos="284"/>
                <w:tab w:val="num" w:pos="569"/>
                <w:tab w:val="center" w:pos="4153"/>
                <w:tab w:val="right" w:pos="8306"/>
              </w:tabs>
              <w:snapToGrid w:val="0"/>
              <w:ind w:left="625"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 xml:space="preserve">Zadanie Nr 1 </w:t>
            </w:r>
          </w:p>
          <w:p w:rsidR="001929A5" w:rsidRPr="00C05E4A" w:rsidRDefault="001929A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 xml:space="preserve">Zarząd Dróg Wojewódzkich w Łodzi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 w:rsidTr="005D37CD">
        <w:trPr>
          <w:trHeight w:val="624"/>
        </w:trPr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RAZEM CENA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 w:rsidTr="005D37CD">
        <w:trPr>
          <w:trHeight w:val="624"/>
        </w:trPr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VAT 23%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 w:rsidTr="005D37CD">
        <w:trPr>
          <w:trHeight w:val="624"/>
        </w:trPr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RAZEM 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7944">
      <w:pPr>
        <w:ind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Słownie złotych……………………………………………………………………………………………………….</w:t>
      </w:r>
    </w:p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Default="001929A5" w:rsidP="00367944">
      <w:pPr>
        <w:pStyle w:val="Tekstpodstawowy22"/>
        <w:ind w:left="-142"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 xml:space="preserve">__________________ dnia </w:t>
      </w:r>
      <w:r w:rsidR="005D37CD">
        <w:rPr>
          <w:rFonts w:ascii="Arial" w:hAnsi="Arial" w:cs="Arial"/>
          <w:sz w:val="20"/>
          <w:szCs w:val="20"/>
        </w:rPr>
        <w:t>________________</w:t>
      </w:r>
      <w:r w:rsidRPr="00C05E4A">
        <w:rPr>
          <w:rFonts w:ascii="Arial" w:hAnsi="Arial" w:cs="Arial"/>
          <w:sz w:val="20"/>
          <w:szCs w:val="20"/>
        </w:rPr>
        <w:t xml:space="preserve"> roku</w:t>
      </w:r>
    </w:p>
    <w:p w:rsidR="005D37CD" w:rsidRDefault="005D37CD" w:rsidP="00367944">
      <w:pPr>
        <w:pStyle w:val="Tekstpodstawowy22"/>
        <w:ind w:left="-142" w:right="-257"/>
        <w:rPr>
          <w:rFonts w:ascii="Arial" w:hAnsi="Arial" w:cs="Arial"/>
          <w:sz w:val="20"/>
          <w:szCs w:val="20"/>
        </w:rPr>
      </w:pPr>
    </w:p>
    <w:p w:rsidR="005D37CD" w:rsidRDefault="005D37CD" w:rsidP="00367944">
      <w:pPr>
        <w:pStyle w:val="Tekstpodstawowy22"/>
        <w:ind w:left="-142" w:right="-257"/>
        <w:rPr>
          <w:rFonts w:ascii="Arial" w:hAnsi="Arial" w:cs="Arial"/>
          <w:sz w:val="20"/>
          <w:szCs w:val="20"/>
        </w:rPr>
      </w:pPr>
    </w:p>
    <w:p w:rsidR="005D37CD" w:rsidRPr="00C05E4A" w:rsidRDefault="005D37CD" w:rsidP="00367944">
      <w:pPr>
        <w:pStyle w:val="Tekstpodstawowy22"/>
        <w:ind w:left="-142" w:right="-257"/>
        <w:rPr>
          <w:rFonts w:ascii="Arial" w:hAnsi="Arial" w:cs="Arial"/>
          <w:sz w:val="20"/>
          <w:szCs w:val="20"/>
        </w:rPr>
      </w:pPr>
    </w:p>
    <w:p w:rsidR="001929A5" w:rsidRPr="00C05E4A" w:rsidRDefault="005D37CD" w:rsidP="00367944">
      <w:pPr>
        <w:ind w:left="-142" w:right="-2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1929A5" w:rsidRPr="00C05E4A" w:rsidRDefault="001929A5" w:rsidP="00367944">
      <w:pPr>
        <w:ind w:left="3398" w:right="-257" w:firstLine="850"/>
        <w:jc w:val="center"/>
        <w:rPr>
          <w:rFonts w:ascii="Arial" w:hAnsi="Arial" w:cs="Arial"/>
          <w:i/>
          <w:iCs/>
          <w:sz w:val="20"/>
          <w:szCs w:val="20"/>
        </w:rPr>
      </w:pPr>
      <w:r w:rsidRPr="00C05E4A">
        <w:rPr>
          <w:rFonts w:ascii="Arial" w:hAnsi="Arial" w:cs="Arial"/>
          <w:i/>
          <w:iCs/>
          <w:sz w:val="20"/>
          <w:szCs w:val="20"/>
        </w:rPr>
        <w:t xml:space="preserve">          (podpis Wykonawcy/Wykonawców)</w:t>
      </w:r>
    </w:p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794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C05E4A">
      <w:pPr>
        <w:jc w:val="both"/>
        <w:rPr>
          <w:rFonts w:ascii="Arial" w:hAnsi="Arial" w:cs="Arial"/>
          <w:sz w:val="22"/>
          <w:szCs w:val="22"/>
        </w:rPr>
      </w:pPr>
    </w:p>
    <w:p w:rsidR="001929A5" w:rsidRPr="00C05E4A" w:rsidRDefault="001929A5" w:rsidP="00C05E4A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937"/>
        <w:gridCol w:w="6247"/>
      </w:tblGrid>
      <w:tr w:rsidR="001929A5" w:rsidRPr="00C05E4A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9A5" w:rsidRPr="00C05E4A" w:rsidRDefault="001929A5" w:rsidP="005401F5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</w:t>
            </w: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Wykonawców)</w:t>
            </w: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29A5" w:rsidRPr="00C05E4A" w:rsidRDefault="001929A5" w:rsidP="005401F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05E4A">
              <w:rPr>
                <w:rFonts w:ascii="Arial" w:hAnsi="Arial" w:cs="Arial"/>
                <w:b/>
                <w:bCs/>
                <w:sz w:val="32"/>
                <w:szCs w:val="32"/>
              </w:rPr>
              <w:t>FORMULARZ WYCENY</w:t>
            </w: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1929A5" w:rsidRPr="00C05E4A" w:rsidRDefault="001929A5" w:rsidP="00C05E4A">
      <w:pPr>
        <w:pStyle w:val="Zwykytekst1"/>
        <w:ind w:left="-142" w:right="-257"/>
        <w:rPr>
          <w:rFonts w:ascii="Arial" w:hAnsi="Arial" w:cs="Arial"/>
          <w:sz w:val="16"/>
          <w:szCs w:val="16"/>
        </w:rPr>
      </w:pPr>
    </w:p>
    <w:p w:rsidR="001929A5" w:rsidRDefault="001929A5" w:rsidP="00C05E4A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  <w:r w:rsidRPr="00C05E4A">
        <w:rPr>
          <w:rFonts w:ascii="Arial" w:hAnsi="Arial" w:cs="Arial"/>
          <w:sz w:val="22"/>
          <w:szCs w:val="22"/>
        </w:rPr>
        <w:t>Składając ofertę w przetargu nieograniczonym na:</w:t>
      </w:r>
    </w:p>
    <w:p w:rsidR="005D37CD" w:rsidRPr="00C05E4A" w:rsidRDefault="005D37CD" w:rsidP="00C05E4A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</w:p>
    <w:p w:rsidR="00E85E13" w:rsidRPr="00C05E4A" w:rsidRDefault="00E85E13" w:rsidP="00E85E13">
      <w:pPr>
        <w:pStyle w:val="Akapitzlist1"/>
        <w:tabs>
          <w:tab w:val="left" w:pos="284"/>
        </w:tabs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C05E4A">
        <w:rPr>
          <w:rFonts w:ascii="Arial" w:hAnsi="Arial" w:cs="Arial"/>
          <w:b/>
          <w:bCs/>
          <w:sz w:val="20"/>
          <w:szCs w:val="20"/>
        </w:rPr>
        <w:t>Sprzątanie pomieszczeń  Zarządu Dróg Wojewódzkich w Łodzi , Rejonów Dróg Wojew</w:t>
      </w:r>
      <w:r>
        <w:rPr>
          <w:rFonts w:ascii="Arial" w:hAnsi="Arial" w:cs="Arial"/>
          <w:b/>
          <w:bCs/>
          <w:sz w:val="20"/>
          <w:szCs w:val="20"/>
        </w:rPr>
        <w:t xml:space="preserve">ódzkich  i  Obwodów Drogowych 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>w 20</w:t>
      </w:r>
      <w:r w:rsidR="001A2C3F">
        <w:rPr>
          <w:rFonts w:ascii="Arial" w:hAnsi="Arial" w:cs="Arial"/>
          <w:b/>
          <w:bCs/>
          <w:sz w:val="20"/>
          <w:szCs w:val="20"/>
        </w:rPr>
        <w:t xml:space="preserve">21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 xml:space="preserve">roku  </w:t>
      </w:r>
      <w:r w:rsidRPr="00C05E4A">
        <w:rPr>
          <w:rFonts w:ascii="Arial" w:hAnsi="Arial" w:cs="Arial"/>
          <w:b/>
          <w:bCs/>
          <w:sz w:val="20"/>
          <w:szCs w:val="20"/>
        </w:rPr>
        <w:t>z podziałem na zadania</w:t>
      </w:r>
    </w:p>
    <w:p w:rsidR="001929A5" w:rsidRPr="00C05E4A" w:rsidRDefault="001929A5" w:rsidP="00C05E4A">
      <w:pPr>
        <w:rPr>
          <w:rFonts w:ascii="Arial" w:hAnsi="Arial" w:cs="Arial"/>
          <w:b/>
          <w:bCs/>
        </w:rPr>
      </w:pPr>
    </w:p>
    <w:p w:rsidR="001929A5" w:rsidRPr="00C05E4A" w:rsidRDefault="001929A5" w:rsidP="00362FE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nr 2</w:t>
      </w:r>
    </w:p>
    <w:p w:rsidR="001929A5" w:rsidRPr="00C05E4A" w:rsidRDefault="001929A5" w:rsidP="00362FE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1929A5" w:rsidRPr="00C05E4A" w:rsidRDefault="001929A5" w:rsidP="00362FE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Sprzątanie</w:t>
      </w:r>
      <w:r w:rsidRPr="00C05E4A">
        <w:rPr>
          <w:rFonts w:ascii="Arial" w:hAnsi="Arial" w:cs="Arial"/>
          <w:b/>
          <w:bCs/>
        </w:rPr>
        <w:t xml:space="preserve"> pomieszczeń  Rejonu Dróg Wojewódzkich w Bełchatowie </w:t>
      </w:r>
      <w:r>
        <w:rPr>
          <w:rFonts w:ascii="Arial" w:hAnsi="Arial" w:cs="Arial"/>
          <w:b/>
          <w:bCs/>
        </w:rPr>
        <w:t xml:space="preserve"> </w:t>
      </w: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</w:rPr>
        <w:t xml:space="preserve"> </w:t>
      </w: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oświadczamy, że zamówienie wykonam</w:t>
      </w:r>
      <w:r>
        <w:rPr>
          <w:rFonts w:ascii="Arial" w:hAnsi="Arial" w:cs="Arial"/>
          <w:sz w:val="20"/>
          <w:szCs w:val="20"/>
        </w:rPr>
        <w:t>y</w:t>
      </w:r>
      <w:r w:rsidRPr="00C05E4A">
        <w:rPr>
          <w:rFonts w:ascii="Arial" w:hAnsi="Arial" w:cs="Arial"/>
          <w:sz w:val="20"/>
          <w:szCs w:val="20"/>
        </w:rPr>
        <w:t xml:space="preserve"> za następujące ceny jednostkowe:</w:t>
      </w:r>
    </w:p>
    <w:p w:rsidR="001929A5" w:rsidRPr="00C05E4A" w:rsidRDefault="001929A5" w:rsidP="00362FE2">
      <w:pPr>
        <w:ind w:left="-142" w:right="-257"/>
        <w:rPr>
          <w:rFonts w:ascii="Arial" w:hAnsi="Arial" w:cs="Arial"/>
          <w:sz w:val="20"/>
          <w:szCs w:val="20"/>
        </w:rPr>
      </w:pPr>
    </w:p>
    <w:tbl>
      <w:tblPr>
        <w:tblW w:w="954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7"/>
        <w:gridCol w:w="4253"/>
        <w:gridCol w:w="2551"/>
        <w:gridCol w:w="2409"/>
      </w:tblGrid>
      <w:tr w:rsidR="001929A5" w:rsidRPr="00C05E4A" w:rsidTr="005D37CD">
        <w:trPr>
          <w:trHeight w:hRule="exact" w:val="632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1F3D3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  <w:p w:rsidR="001929A5" w:rsidRPr="00C05E4A" w:rsidRDefault="001929A5" w:rsidP="001F3D3D">
            <w:pPr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5D37C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spacing w:line="567" w:lineRule="exact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29A5" w:rsidRPr="00C05E4A" w:rsidRDefault="001929A5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Uśredniona cena netto za 1 miesiąc</w:t>
            </w: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za  12 miesięcy usługi</w:t>
            </w:r>
          </w:p>
        </w:tc>
      </w:tr>
      <w:tr w:rsidR="001929A5" w:rsidRPr="00C05E4A">
        <w:trPr>
          <w:trHeight w:val="679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CE49A1">
            <w:pPr>
              <w:numPr>
                <w:ilvl w:val="0"/>
                <w:numId w:val="28"/>
              </w:numPr>
              <w:tabs>
                <w:tab w:val="center" w:pos="4153"/>
                <w:tab w:val="right" w:pos="8306"/>
              </w:tabs>
              <w:snapToGrid w:val="0"/>
              <w:ind w:left="625"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1F3D3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>Zadanie Nr 2</w:t>
            </w:r>
          </w:p>
          <w:p w:rsidR="001929A5" w:rsidRPr="00C05E4A" w:rsidRDefault="001929A5" w:rsidP="001F3D3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>Rejon Dróg Wojewódzkich w Bełchatowie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RAZEM CENA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VAT 23%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RAZEM 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Słownie złotych……………………………………………………………………………………………………….</w:t>
      </w: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 xml:space="preserve">__________________ dnia </w:t>
      </w:r>
      <w:r w:rsidR="005D37CD">
        <w:rPr>
          <w:rFonts w:ascii="Arial" w:hAnsi="Arial" w:cs="Arial"/>
          <w:sz w:val="20"/>
          <w:szCs w:val="20"/>
        </w:rPr>
        <w:t>_______________</w:t>
      </w:r>
      <w:r w:rsidRPr="00C05E4A">
        <w:rPr>
          <w:rFonts w:ascii="Arial" w:hAnsi="Arial" w:cs="Arial"/>
          <w:sz w:val="20"/>
          <w:szCs w:val="20"/>
        </w:rPr>
        <w:t xml:space="preserve"> roku</w:t>
      </w: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CE49A1">
      <w:pPr>
        <w:ind w:left="3398" w:right="-257" w:firstLine="850"/>
        <w:jc w:val="center"/>
        <w:rPr>
          <w:rFonts w:ascii="Arial" w:hAnsi="Arial" w:cs="Arial"/>
          <w:i/>
          <w:iCs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  <w:t xml:space="preserve">     …………………………………….</w:t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i/>
          <w:iCs/>
          <w:sz w:val="20"/>
          <w:szCs w:val="20"/>
        </w:rPr>
        <w:t>(podpis Wykonawcy/Wykonawców)</w:t>
      </w:r>
    </w:p>
    <w:p w:rsidR="001929A5" w:rsidRPr="00C05E4A" w:rsidRDefault="001929A5" w:rsidP="00CE49A1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CE49A1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5D37CD" w:rsidRPr="00C05E4A" w:rsidRDefault="005D37CD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C05E4A">
      <w:pPr>
        <w:jc w:val="both"/>
        <w:rPr>
          <w:rFonts w:ascii="Arial" w:hAnsi="Arial" w:cs="Arial"/>
          <w:sz w:val="22"/>
          <w:szCs w:val="22"/>
        </w:rPr>
      </w:pPr>
    </w:p>
    <w:p w:rsidR="001929A5" w:rsidRPr="00C05E4A" w:rsidRDefault="001929A5" w:rsidP="00C05E4A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937"/>
        <w:gridCol w:w="6247"/>
      </w:tblGrid>
      <w:tr w:rsidR="001929A5" w:rsidRPr="00C05E4A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9A5" w:rsidRPr="00C05E4A" w:rsidRDefault="001929A5" w:rsidP="005401F5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</w:t>
            </w: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Wykonawców)</w:t>
            </w: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29A5" w:rsidRPr="00C05E4A" w:rsidRDefault="001929A5" w:rsidP="005401F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05E4A">
              <w:rPr>
                <w:rFonts w:ascii="Arial" w:hAnsi="Arial" w:cs="Arial"/>
                <w:b/>
                <w:bCs/>
                <w:sz w:val="32"/>
                <w:szCs w:val="32"/>
              </w:rPr>
              <w:t>FORMULARZ WYCENY</w:t>
            </w: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1929A5" w:rsidRPr="00C05E4A" w:rsidRDefault="001929A5" w:rsidP="00C05E4A">
      <w:pPr>
        <w:pStyle w:val="Zwykytekst1"/>
        <w:ind w:left="-142" w:right="-257"/>
        <w:rPr>
          <w:rFonts w:ascii="Arial" w:hAnsi="Arial" w:cs="Arial"/>
          <w:sz w:val="16"/>
          <w:szCs w:val="16"/>
        </w:rPr>
      </w:pPr>
    </w:p>
    <w:p w:rsidR="001929A5" w:rsidRDefault="001929A5" w:rsidP="00C05E4A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  <w:r w:rsidRPr="00C05E4A">
        <w:rPr>
          <w:rFonts w:ascii="Arial" w:hAnsi="Arial" w:cs="Arial"/>
          <w:sz w:val="22"/>
          <w:szCs w:val="22"/>
        </w:rPr>
        <w:t>Składając ofertę w przetargu nieograniczonym na:</w:t>
      </w:r>
    </w:p>
    <w:p w:rsidR="005D37CD" w:rsidRPr="00C05E4A" w:rsidRDefault="005D37CD" w:rsidP="00C05E4A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</w:p>
    <w:p w:rsidR="00E85E13" w:rsidRPr="00C05E4A" w:rsidRDefault="00E85E13" w:rsidP="00E85E13">
      <w:pPr>
        <w:pStyle w:val="Akapitzlist1"/>
        <w:tabs>
          <w:tab w:val="left" w:pos="284"/>
        </w:tabs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C05E4A">
        <w:rPr>
          <w:rFonts w:ascii="Arial" w:hAnsi="Arial" w:cs="Arial"/>
          <w:b/>
          <w:bCs/>
          <w:sz w:val="20"/>
          <w:szCs w:val="20"/>
        </w:rPr>
        <w:t>Sprzątanie pomieszczeń  Zarządu Dróg Wojewódzkich w Łodzi , Rejonów Dróg Wojew</w:t>
      </w:r>
      <w:r>
        <w:rPr>
          <w:rFonts w:ascii="Arial" w:hAnsi="Arial" w:cs="Arial"/>
          <w:b/>
          <w:bCs/>
          <w:sz w:val="20"/>
          <w:szCs w:val="20"/>
        </w:rPr>
        <w:t xml:space="preserve">ódzkich  i  Obwodów Drogowych 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>w 20</w:t>
      </w:r>
      <w:r w:rsidR="001A2C3F">
        <w:rPr>
          <w:rFonts w:ascii="Arial" w:hAnsi="Arial" w:cs="Arial"/>
          <w:b/>
          <w:bCs/>
          <w:sz w:val="20"/>
          <w:szCs w:val="20"/>
        </w:rPr>
        <w:t xml:space="preserve">21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 xml:space="preserve">roku  </w:t>
      </w:r>
      <w:r w:rsidRPr="00C05E4A">
        <w:rPr>
          <w:rFonts w:ascii="Arial" w:hAnsi="Arial" w:cs="Arial"/>
          <w:b/>
          <w:bCs/>
          <w:sz w:val="20"/>
          <w:szCs w:val="20"/>
        </w:rPr>
        <w:t>z podziałem na zadania</w:t>
      </w:r>
    </w:p>
    <w:p w:rsidR="001929A5" w:rsidRPr="00C05E4A" w:rsidRDefault="001929A5" w:rsidP="00C05E4A">
      <w:pPr>
        <w:rPr>
          <w:rFonts w:ascii="Arial" w:hAnsi="Arial" w:cs="Arial"/>
          <w:b/>
          <w:bCs/>
        </w:rPr>
      </w:pPr>
    </w:p>
    <w:p w:rsidR="001929A5" w:rsidRPr="00C05E4A" w:rsidRDefault="001929A5" w:rsidP="00C05E4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nr 3</w:t>
      </w:r>
    </w:p>
    <w:p w:rsidR="001929A5" w:rsidRPr="00C05E4A" w:rsidRDefault="001929A5" w:rsidP="00C05E4A">
      <w:pPr>
        <w:rPr>
          <w:rFonts w:ascii="Arial" w:hAnsi="Arial" w:cs="Arial"/>
          <w:b/>
          <w:bCs/>
        </w:rPr>
      </w:pP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Sprzątanie</w:t>
      </w:r>
      <w:r w:rsidRPr="00C05E4A">
        <w:rPr>
          <w:rFonts w:ascii="Arial" w:hAnsi="Arial" w:cs="Arial"/>
          <w:b/>
          <w:bCs/>
        </w:rPr>
        <w:t xml:space="preserve"> pomieszczeń Rejonu Dróg Wojewódzkich w Łowiczu  </w:t>
      </w:r>
      <w:r>
        <w:rPr>
          <w:rFonts w:ascii="Arial" w:hAnsi="Arial" w:cs="Arial"/>
          <w:b/>
          <w:bCs/>
        </w:rPr>
        <w:t xml:space="preserve"> </w:t>
      </w: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oświadczamy, że zamówienie wykonam</w:t>
      </w:r>
      <w:r>
        <w:rPr>
          <w:rFonts w:ascii="Arial" w:hAnsi="Arial" w:cs="Arial"/>
          <w:sz w:val="20"/>
          <w:szCs w:val="20"/>
        </w:rPr>
        <w:t>y</w:t>
      </w:r>
      <w:r w:rsidRPr="00C05E4A">
        <w:rPr>
          <w:rFonts w:ascii="Arial" w:hAnsi="Arial" w:cs="Arial"/>
          <w:sz w:val="20"/>
          <w:szCs w:val="20"/>
        </w:rPr>
        <w:t xml:space="preserve"> za następujące ceny jednostkowe:</w:t>
      </w:r>
    </w:p>
    <w:p w:rsidR="001929A5" w:rsidRPr="00C05E4A" w:rsidRDefault="001929A5" w:rsidP="00362FE2">
      <w:pPr>
        <w:ind w:left="-142" w:right="-257"/>
        <w:rPr>
          <w:rFonts w:ascii="Arial" w:hAnsi="Arial" w:cs="Arial"/>
          <w:sz w:val="20"/>
          <w:szCs w:val="20"/>
        </w:rPr>
      </w:pPr>
    </w:p>
    <w:tbl>
      <w:tblPr>
        <w:tblW w:w="954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7"/>
        <w:gridCol w:w="4253"/>
        <w:gridCol w:w="2551"/>
        <w:gridCol w:w="2409"/>
      </w:tblGrid>
      <w:tr w:rsidR="001929A5" w:rsidRPr="00C05E4A" w:rsidTr="005D37CD">
        <w:trPr>
          <w:trHeight w:hRule="exact" w:val="978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1F3D3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  <w:p w:rsidR="001929A5" w:rsidRPr="00C05E4A" w:rsidRDefault="001929A5" w:rsidP="001F3D3D">
            <w:pPr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5D37C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spacing w:line="567" w:lineRule="exact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7CD" w:rsidRDefault="005D37CD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Uśredniona cena netto za 1 miesiąc</w:t>
            </w: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37CD" w:rsidRDefault="005D37CD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za  12 miesięcy usługi</w:t>
            </w:r>
          </w:p>
        </w:tc>
      </w:tr>
      <w:tr w:rsidR="001929A5" w:rsidRPr="00C05E4A">
        <w:trPr>
          <w:trHeight w:val="679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CE49A1">
            <w:pPr>
              <w:numPr>
                <w:ilvl w:val="0"/>
                <w:numId w:val="29"/>
              </w:numPr>
              <w:tabs>
                <w:tab w:val="center" w:pos="4153"/>
                <w:tab w:val="right" w:pos="8306"/>
              </w:tabs>
              <w:snapToGrid w:val="0"/>
              <w:ind w:left="625"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1F3D3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>Zadanie Nr 3</w:t>
            </w:r>
          </w:p>
          <w:p w:rsidR="001929A5" w:rsidRPr="00C05E4A" w:rsidRDefault="001929A5" w:rsidP="001F3D3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>Rejon Dróg Wojewódzkich w Łowiczu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RAZEM CENA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VAT 23%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RAZEM 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Słownie złotych……………………………………………………………………………………………………….</w:t>
      </w: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5D37CD" w:rsidRPr="00C05E4A" w:rsidRDefault="005D37CD" w:rsidP="005D37CD">
      <w:pPr>
        <w:pStyle w:val="Tekstpodstawowy22"/>
        <w:ind w:left="-142"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 xml:space="preserve">__________________ dnia </w:t>
      </w:r>
      <w:r>
        <w:rPr>
          <w:rFonts w:ascii="Arial" w:hAnsi="Arial" w:cs="Arial"/>
          <w:sz w:val="20"/>
          <w:szCs w:val="20"/>
        </w:rPr>
        <w:t>________________</w:t>
      </w:r>
      <w:r w:rsidRPr="00C05E4A">
        <w:rPr>
          <w:rFonts w:ascii="Arial" w:hAnsi="Arial" w:cs="Arial"/>
          <w:sz w:val="20"/>
          <w:szCs w:val="20"/>
        </w:rPr>
        <w:t xml:space="preserve"> roku</w:t>
      </w: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CE49A1">
      <w:pPr>
        <w:ind w:left="3398" w:right="-257" w:firstLine="850"/>
        <w:jc w:val="center"/>
        <w:rPr>
          <w:rFonts w:ascii="Arial" w:hAnsi="Arial" w:cs="Arial"/>
          <w:i/>
          <w:iCs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  <w:t>……………………………………..</w:t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i/>
          <w:iCs/>
          <w:sz w:val="20"/>
          <w:szCs w:val="20"/>
        </w:rPr>
        <w:t xml:space="preserve">         (podpis Wykonawcy/Wykonawców)</w:t>
      </w:r>
    </w:p>
    <w:p w:rsidR="001929A5" w:rsidRPr="00C05E4A" w:rsidRDefault="001929A5" w:rsidP="00CE49A1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CE49A1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5D37CD" w:rsidRPr="00C05E4A" w:rsidRDefault="005D37CD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C05E4A">
      <w:pPr>
        <w:jc w:val="both"/>
        <w:rPr>
          <w:rFonts w:ascii="Arial" w:hAnsi="Arial" w:cs="Arial"/>
          <w:sz w:val="22"/>
          <w:szCs w:val="22"/>
        </w:rPr>
      </w:pPr>
    </w:p>
    <w:p w:rsidR="001929A5" w:rsidRPr="00C05E4A" w:rsidRDefault="001929A5" w:rsidP="00C05E4A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937"/>
        <w:gridCol w:w="6247"/>
      </w:tblGrid>
      <w:tr w:rsidR="001929A5" w:rsidRPr="00C05E4A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9A5" w:rsidRPr="00C05E4A" w:rsidRDefault="001929A5" w:rsidP="005401F5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</w:t>
            </w: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Wykonawców)</w:t>
            </w: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29A5" w:rsidRPr="00C05E4A" w:rsidRDefault="001929A5" w:rsidP="005401F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05E4A">
              <w:rPr>
                <w:rFonts w:ascii="Arial" w:hAnsi="Arial" w:cs="Arial"/>
                <w:b/>
                <w:bCs/>
                <w:sz w:val="32"/>
                <w:szCs w:val="32"/>
              </w:rPr>
              <w:t>FORMULARZ WYCENY</w:t>
            </w: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1929A5" w:rsidRPr="00C05E4A" w:rsidRDefault="001929A5" w:rsidP="00C05E4A">
      <w:pPr>
        <w:pStyle w:val="Zwykytekst1"/>
        <w:ind w:left="-142" w:right="-257"/>
        <w:rPr>
          <w:rFonts w:ascii="Arial" w:hAnsi="Arial" w:cs="Arial"/>
          <w:sz w:val="16"/>
          <w:szCs w:val="16"/>
        </w:rPr>
      </w:pPr>
    </w:p>
    <w:p w:rsidR="001929A5" w:rsidRDefault="001929A5" w:rsidP="00C05E4A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  <w:r w:rsidRPr="00C05E4A">
        <w:rPr>
          <w:rFonts w:ascii="Arial" w:hAnsi="Arial" w:cs="Arial"/>
          <w:sz w:val="22"/>
          <w:szCs w:val="22"/>
        </w:rPr>
        <w:t>Składając ofertę w przetargu nieograniczonym na:</w:t>
      </w:r>
    </w:p>
    <w:p w:rsidR="005D37CD" w:rsidRPr="00C05E4A" w:rsidRDefault="005D37CD" w:rsidP="00C05E4A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</w:p>
    <w:p w:rsidR="00E85E13" w:rsidRPr="00C05E4A" w:rsidRDefault="00E85E13" w:rsidP="00E85E13">
      <w:pPr>
        <w:pStyle w:val="Akapitzlist1"/>
        <w:tabs>
          <w:tab w:val="left" w:pos="284"/>
        </w:tabs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C05E4A">
        <w:rPr>
          <w:rFonts w:ascii="Arial" w:hAnsi="Arial" w:cs="Arial"/>
          <w:b/>
          <w:bCs/>
          <w:sz w:val="20"/>
          <w:szCs w:val="20"/>
        </w:rPr>
        <w:t>Sprzątanie pomieszczeń  Zarządu Dróg Wojewódzkich w Łodzi , Rejonów Dróg Wojew</w:t>
      </w:r>
      <w:r>
        <w:rPr>
          <w:rFonts w:ascii="Arial" w:hAnsi="Arial" w:cs="Arial"/>
          <w:b/>
          <w:bCs/>
          <w:sz w:val="20"/>
          <w:szCs w:val="20"/>
        </w:rPr>
        <w:t xml:space="preserve">ódzkich  i  Obwodów Drogowych 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>w 20</w:t>
      </w:r>
      <w:r w:rsidR="001A2C3F">
        <w:rPr>
          <w:rFonts w:ascii="Arial" w:hAnsi="Arial" w:cs="Arial"/>
          <w:b/>
          <w:bCs/>
          <w:sz w:val="20"/>
          <w:szCs w:val="20"/>
        </w:rPr>
        <w:t xml:space="preserve">21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 xml:space="preserve">roku  </w:t>
      </w:r>
      <w:r w:rsidRPr="00C05E4A">
        <w:rPr>
          <w:rFonts w:ascii="Arial" w:hAnsi="Arial" w:cs="Arial"/>
          <w:b/>
          <w:bCs/>
          <w:sz w:val="20"/>
          <w:szCs w:val="20"/>
        </w:rPr>
        <w:t>z podziałem na zadania</w:t>
      </w:r>
    </w:p>
    <w:p w:rsidR="001929A5" w:rsidRPr="00C05E4A" w:rsidRDefault="001929A5" w:rsidP="00C05E4A">
      <w:pPr>
        <w:rPr>
          <w:rFonts w:ascii="Arial" w:hAnsi="Arial" w:cs="Arial"/>
          <w:b/>
          <w:bCs/>
        </w:rPr>
      </w:pPr>
    </w:p>
    <w:p w:rsidR="001929A5" w:rsidRPr="00C05E4A" w:rsidRDefault="001929A5" w:rsidP="00C05E4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nr 4</w:t>
      </w:r>
    </w:p>
    <w:p w:rsidR="001929A5" w:rsidRPr="00C05E4A" w:rsidRDefault="001929A5" w:rsidP="00C05E4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Sprzątanie</w:t>
      </w:r>
      <w:r w:rsidRPr="00C05E4A">
        <w:rPr>
          <w:rFonts w:ascii="Arial" w:hAnsi="Arial" w:cs="Arial"/>
          <w:b/>
          <w:bCs/>
        </w:rPr>
        <w:t xml:space="preserve"> pomieszczeń Rejonu Dróg Wojewódzkich w </w:t>
      </w:r>
      <w:r>
        <w:rPr>
          <w:rFonts w:ascii="Arial" w:hAnsi="Arial" w:cs="Arial"/>
          <w:b/>
          <w:bCs/>
        </w:rPr>
        <w:t>Piotrkowie Trybunalskim</w:t>
      </w: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oświadczamy, że zamówienie wykonam</w:t>
      </w:r>
      <w:r>
        <w:rPr>
          <w:rFonts w:ascii="Arial" w:hAnsi="Arial" w:cs="Arial"/>
          <w:sz w:val="20"/>
          <w:szCs w:val="20"/>
        </w:rPr>
        <w:t>y</w:t>
      </w:r>
      <w:r w:rsidRPr="00C05E4A">
        <w:rPr>
          <w:rFonts w:ascii="Arial" w:hAnsi="Arial" w:cs="Arial"/>
          <w:sz w:val="20"/>
          <w:szCs w:val="20"/>
        </w:rPr>
        <w:t xml:space="preserve"> za następujące ceny jednostkowe:</w:t>
      </w:r>
    </w:p>
    <w:p w:rsidR="001929A5" w:rsidRPr="00C05E4A" w:rsidRDefault="001929A5" w:rsidP="00362FE2">
      <w:pPr>
        <w:ind w:left="-142" w:right="-257"/>
        <w:rPr>
          <w:rFonts w:ascii="Arial" w:hAnsi="Arial" w:cs="Arial"/>
          <w:sz w:val="20"/>
          <w:szCs w:val="20"/>
        </w:rPr>
      </w:pPr>
    </w:p>
    <w:tbl>
      <w:tblPr>
        <w:tblW w:w="954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7"/>
        <w:gridCol w:w="4253"/>
        <w:gridCol w:w="2551"/>
        <w:gridCol w:w="2409"/>
      </w:tblGrid>
      <w:tr w:rsidR="001929A5" w:rsidRPr="00C05E4A" w:rsidTr="005D37CD">
        <w:trPr>
          <w:trHeight w:hRule="exact" w:val="1024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1F3D3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  <w:p w:rsidR="001929A5" w:rsidRPr="00C05E4A" w:rsidRDefault="001929A5" w:rsidP="001F3D3D">
            <w:pPr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1F3D3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1F3D3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1929A5" w:rsidRPr="00C05E4A" w:rsidRDefault="001929A5" w:rsidP="001F3D3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1F3D3D">
            <w:pPr>
              <w:spacing w:line="567" w:lineRule="exact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7CD" w:rsidRDefault="005D37CD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Uśredniona cena netto za 1 miesiąc</w:t>
            </w: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37CD" w:rsidRDefault="005D37CD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za  12 miesięcy usługi</w:t>
            </w:r>
          </w:p>
        </w:tc>
      </w:tr>
      <w:tr w:rsidR="001929A5" w:rsidRPr="00C05E4A" w:rsidTr="005D37CD">
        <w:trPr>
          <w:trHeight w:val="826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CE49A1">
            <w:pPr>
              <w:numPr>
                <w:ilvl w:val="0"/>
                <w:numId w:val="30"/>
              </w:numPr>
              <w:tabs>
                <w:tab w:val="center" w:pos="4153"/>
                <w:tab w:val="right" w:pos="8306"/>
              </w:tabs>
              <w:snapToGrid w:val="0"/>
              <w:ind w:left="625"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1F3D3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Nr 4</w:t>
            </w:r>
            <w:r w:rsidRPr="00C05E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929A5" w:rsidRPr="00C05E4A" w:rsidRDefault="001929A5" w:rsidP="001F3D3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 xml:space="preserve">Rejon Dróg Wojewódzkich w </w:t>
            </w:r>
            <w:r>
              <w:rPr>
                <w:rFonts w:ascii="Arial" w:hAnsi="Arial" w:cs="Arial"/>
                <w:sz w:val="20"/>
                <w:szCs w:val="20"/>
              </w:rPr>
              <w:t>Piotrkowie Trybunalskim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RAZEM CENA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VAT 23%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RAZEM 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Słownie złotych……………………………………………………………………………………………………….</w:t>
      </w: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5D37CD" w:rsidRPr="00C05E4A" w:rsidRDefault="005D37CD" w:rsidP="005D37CD">
      <w:pPr>
        <w:pStyle w:val="Tekstpodstawowy22"/>
        <w:ind w:left="-142"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 xml:space="preserve">__________________ dnia </w:t>
      </w:r>
      <w:r>
        <w:rPr>
          <w:rFonts w:ascii="Arial" w:hAnsi="Arial" w:cs="Arial"/>
          <w:sz w:val="20"/>
          <w:szCs w:val="20"/>
        </w:rPr>
        <w:t>________________</w:t>
      </w:r>
      <w:r w:rsidRPr="00C05E4A">
        <w:rPr>
          <w:rFonts w:ascii="Arial" w:hAnsi="Arial" w:cs="Arial"/>
          <w:sz w:val="20"/>
          <w:szCs w:val="20"/>
        </w:rPr>
        <w:t xml:space="preserve"> roku</w:t>
      </w: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CE49A1">
      <w:pPr>
        <w:ind w:left="3398" w:right="-257" w:firstLine="850"/>
        <w:jc w:val="center"/>
        <w:rPr>
          <w:rFonts w:ascii="Arial" w:hAnsi="Arial" w:cs="Arial"/>
          <w:i/>
          <w:iCs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  <w:t>……………………………………..</w:t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i/>
          <w:iCs/>
          <w:sz w:val="20"/>
          <w:szCs w:val="20"/>
        </w:rPr>
        <w:t xml:space="preserve">    (podpis Wykonawcy/Wykonawców)</w:t>
      </w:r>
    </w:p>
    <w:p w:rsidR="001929A5" w:rsidRPr="00C05E4A" w:rsidRDefault="001929A5" w:rsidP="00CE49A1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CE49A1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142354">
      <w:pPr>
        <w:jc w:val="both"/>
        <w:rPr>
          <w:rFonts w:ascii="Arial" w:hAnsi="Arial" w:cs="Arial"/>
          <w:sz w:val="22"/>
          <w:szCs w:val="22"/>
        </w:rPr>
      </w:pPr>
    </w:p>
    <w:p w:rsidR="001929A5" w:rsidRPr="00C05E4A" w:rsidRDefault="001929A5" w:rsidP="00142354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937"/>
        <w:gridCol w:w="6247"/>
      </w:tblGrid>
      <w:tr w:rsidR="001929A5" w:rsidRPr="00C05E4A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9A5" w:rsidRPr="00C05E4A" w:rsidRDefault="001929A5" w:rsidP="005401F5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</w:t>
            </w: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Wykonawców)</w:t>
            </w: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29A5" w:rsidRPr="00C05E4A" w:rsidRDefault="001929A5" w:rsidP="005401F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05E4A">
              <w:rPr>
                <w:rFonts w:ascii="Arial" w:hAnsi="Arial" w:cs="Arial"/>
                <w:b/>
                <w:bCs/>
                <w:sz w:val="32"/>
                <w:szCs w:val="32"/>
              </w:rPr>
              <w:t>FORMULARZ WYCENY</w:t>
            </w: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1929A5" w:rsidRPr="00C05E4A" w:rsidRDefault="001929A5" w:rsidP="00142354">
      <w:pPr>
        <w:pStyle w:val="Zwykytekst1"/>
        <w:ind w:left="-142" w:right="-257"/>
        <w:rPr>
          <w:rFonts w:ascii="Arial" w:hAnsi="Arial" w:cs="Arial"/>
          <w:sz w:val="16"/>
          <w:szCs w:val="16"/>
        </w:rPr>
      </w:pPr>
    </w:p>
    <w:p w:rsidR="001929A5" w:rsidRDefault="001929A5" w:rsidP="00142354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  <w:r w:rsidRPr="00C05E4A">
        <w:rPr>
          <w:rFonts w:ascii="Arial" w:hAnsi="Arial" w:cs="Arial"/>
          <w:sz w:val="22"/>
          <w:szCs w:val="22"/>
        </w:rPr>
        <w:t>Składając ofertę w przetargu nieograniczonym na:</w:t>
      </w:r>
    </w:p>
    <w:p w:rsidR="005D37CD" w:rsidRPr="00C05E4A" w:rsidRDefault="005D37CD" w:rsidP="00142354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</w:p>
    <w:p w:rsidR="00E85E13" w:rsidRPr="00C05E4A" w:rsidRDefault="00E85E13" w:rsidP="00E85E13">
      <w:pPr>
        <w:pStyle w:val="Akapitzlist1"/>
        <w:tabs>
          <w:tab w:val="left" w:pos="284"/>
        </w:tabs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C05E4A">
        <w:rPr>
          <w:rFonts w:ascii="Arial" w:hAnsi="Arial" w:cs="Arial"/>
          <w:b/>
          <w:bCs/>
          <w:sz w:val="20"/>
          <w:szCs w:val="20"/>
        </w:rPr>
        <w:t>Sprzątanie pomieszczeń  Zarządu Dróg Wojewódzkich w Łodzi , Rejonów Dróg Wojew</w:t>
      </w:r>
      <w:r>
        <w:rPr>
          <w:rFonts w:ascii="Arial" w:hAnsi="Arial" w:cs="Arial"/>
          <w:b/>
          <w:bCs/>
          <w:sz w:val="20"/>
          <w:szCs w:val="20"/>
        </w:rPr>
        <w:t xml:space="preserve">ódzkich  i  Obwodów Drogowych 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>w 20</w:t>
      </w:r>
      <w:r w:rsidR="001A2C3F">
        <w:rPr>
          <w:rFonts w:ascii="Arial" w:hAnsi="Arial" w:cs="Arial"/>
          <w:b/>
          <w:bCs/>
          <w:sz w:val="20"/>
          <w:szCs w:val="20"/>
        </w:rPr>
        <w:t xml:space="preserve">21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 xml:space="preserve">roku  </w:t>
      </w:r>
      <w:r w:rsidRPr="00C05E4A">
        <w:rPr>
          <w:rFonts w:ascii="Arial" w:hAnsi="Arial" w:cs="Arial"/>
          <w:b/>
          <w:bCs/>
          <w:sz w:val="20"/>
          <w:szCs w:val="20"/>
        </w:rPr>
        <w:t>z podziałem na zadania</w:t>
      </w:r>
    </w:p>
    <w:p w:rsidR="001929A5" w:rsidRPr="00C05E4A" w:rsidRDefault="001929A5" w:rsidP="00142354">
      <w:pPr>
        <w:rPr>
          <w:rFonts w:ascii="Arial" w:hAnsi="Arial" w:cs="Arial"/>
          <w:b/>
          <w:bCs/>
        </w:rPr>
      </w:pPr>
    </w:p>
    <w:p w:rsidR="001929A5" w:rsidRPr="00C05E4A" w:rsidRDefault="001929A5" w:rsidP="0014235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nr 5</w:t>
      </w:r>
    </w:p>
    <w:p w:rsidR="001929A5" w:rsidRPr="00C05E4A" w:rsidRDefault="001929A5" w:rsidP="001423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1929A5" w:rsidRPr="00C05E4A" w:rsidRDefault="001929A5" w:rsidP="00142354">
      <w:pPr>
        <w:ind w:left="-142" w:right="-25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Sprzątanie</w:t>
      </w:r>
      <w:r w:rsidRPr="00C05E4A">
        <w:rPr>
          <w:rFonts w:ascii="Arial" w:hAnsi="Arial" w:cs="Arial"/>
          <w:b/>
          <w:bCs/>
        </w:rPr>
        <w:t xml:space="preserve"> pomieszczeń Rejonu Dróg Wojewódzkich w </w:t>
      </w:r>
      <w:r>
        <w:rPr>
          <w:rFonts w:ascii="Arial" w:hAnsi="Arial" w:cs="Arial"/>
          <w:b/>
          <w:bCs/>
        </w:rPr>
        <w:t>Poddębicach</w:t>
      </w:r>
    </w:p>
    <w:p w:rsidR="001929A5" w:rsidRPr="00C05E4A" w:rsidRDefault="001929A5" w:rsidP="00142354">
      <w:pPr>
        <w:ind w:left="-142" w:right="-257"/>
        <w:jc w:val="center"/>
        <w:rPr>
          <w:rFonts w:ascii="Arial" w:hAnsi="Arial" w:cs="Arial"/>
          <w:sz w:val="20"/>
          <w:szCs w:val="20"/>
        </w:rPr>
      </w:pPr>
    </w:p>
    <w:p w:rsidR="001929A5" w:rsidRPr="00C05E4A" w:rsidRDefault="001929A5" w:rsidP="00142354">
      <w:pPr>
        <w:ind w:left="-142" w:right="-257"/>
        <w:jc w:val="center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oświadczamy, że zamówienie wykonam</w:t>
      </w:r>
      <w:r>
        <w:rPr>
          <w:rFonts w:ascii="Arial" w:hAnsi="Arial" w:cs="Arial"/>
          <w:sz w:val="20"/>
          <w:szCs w:val="20"/>
        </w:rPr>
        <w:t>y</w:t>
      </w:r>
      <w:r w:rsidRPr="00C05E4A">
        <w:rPr>
          <w:rFonts w:ascii="Arial" w:hAnsi="Arial" w:cs="Arial"/>
          <w:sz w:val="20"/>
          <w:szCs w:val="20"/>
        </w:rPr>
        <w:t xml:space="preserve"> za następujące ceny jednostkowe:</w:t>
      </w:r>
    </w:p>
    <w:p w:rsidR="001929A5" w:rsidRPr="00C05E4A" w:rsidRDefault="001929A5" w:rsidP="00142354">
      <w:pPr>
        <w:ind w:left="-142" w:right="-257"/>
        <w:rPr>
          <w:rFonts w:ascii="Arial" w:hAnsi="Arial" w:cs="Arial"/>
          <w:sz w:val="20"/>
          <w:szCs w:val="20"/>
        </w:rPr>
      </w:pPr>
    </w:p>
    <w:tbl>
      <w:tblPr>
        <w:tblW w:w="954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"/>
        <w:gridCol w:w="4233"/>
        <w:gridCol w:w="2551"/>
        <w:gridCol w:w="2409"/>
      </w:tblGrid>
      <w:tr w:rsidR="001929A5" w:rsidRPr="00C05E4A" w:rsidTr="00E85E13">
        <w:trPr>
          <w:trHeight w:hRule="exact" w:val="882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  <w:p w:rsidR="001929A5" w:rsidRPr="00C05E4A" w:rsidRDefault="001929A5" w:rsidP="005401F5">
            <w:pPr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5401F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401F5">
            <w:pPr>
              <w:spacing w:line="567" w:lineRule="exact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7CD" w:rsidRDefault="005D37CD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Uśredniona cena netto za 1 miesiąc</w:t>
            </w: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37CD" w:rsidRDefault="005D37CD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za  12 miesięcy usługi</w:t>
            </w:r>
          </w:p>
        </w:tc>
      </w:tr>
      <w:tr w:rsidR="001929A5" w:rsidRPr="00C05E4A" w:rsidTr="00E85E13">
        <w:trPr>
          <w:trHeight w:val="624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E85E13" w:rsidP="00E85E13">
            <w:pPr>
              <w:tabs>
                <w:tab w:val="center" w:pos="4153"/>
                <w:tab w:val="right" w:pos="8306"/>
              </w:tabs>
              <w:snapToGrid w:val="0"/>
              <w:ind w:left="142" w:right="-2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5401F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 xml:space="preserve">Zadanie Nr 5 </w:t>
            </w:r>
          </w:p>
          <w:p w:rsidR="001929A5" w:rsidRPr="00C05E4A" w:rsidRDefault="001929A5" w:rsidP="005401F5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 xml:space="preserve">Rejon Dróg Wojewódzkich w </w:t>
            </w:r>
            <w:r>
              <w:rPr>
                <w:rFonts w:ascii="Arial" w:hAnsi="Arial" w:cs="Arial"/>
                <w:sz w:val="20"/>
                <w:szCs w:val="20"/>
              </w:rPr>
              <w:t>Poddębicach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RAZEM CENA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VAT 23%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RAZEM 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5401F5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29A5" w:rsidRPr="00C05E4A" w:rsidRDefault="001929A5" w:rsidP="0014235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14235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142354">
      <w:pPr>
        <w:ind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Słownie złotych……………………………………………………………………………………………………….</w:t>
      </w:r>
    </w:p>
    <w:p w:rsidR="001929A5" w:rsidRPr="00C05E4A" w:rsidRDefault="001929A5" w:rsidP="0014235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14235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14235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14235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5D37CD" w:rsidRPr="00C05E4A" w:rsidRDefault="005D37CD" w:rsidP="005D37CD">
      <w:pPr>
        <w:pStyle w:val="Tekstpodstawowy22"/>
        <w:ind w:left="-142"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 xml:space="preserve">__________________ dnia </w:t>
      </w:r>
      <w:r>
        <w:rPr>
          <w:rFonts w:ascii="Arial" w:hAnsi="Arial" w:cs="Arial"/>
          <w:sz w:val="20"/>
          <w:szCs w:val="20"/>
        </w:rPr>
        <w:t>________________</w:t>
      </w:r>
      <w:r w:rsidRPr="00C05E4A">
        <w:rPr>
          <w:rFonts w:ascii="Arial" w:hAnsi="Arial" w:cs="Arial"/>
          <w:sz w:val="20"/>
          <w:szCs w:val="20"/>
        </w:rPr>
        <w:t xml:space="preserve"> roku</w:t>
      </w:r>
    </w:p>
    <w:p w:rsidR="001929A5" w:rsidRPr="00C05E4A" w:rsidRDefault="001929A5" w:rsidP="00142354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142354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142354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142354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142354">
      <w:pPr>
        <w:ind w:left="3398" w:right="-257" w:firstLine="850"/>
        <w:jc w:val="center"/>
        <w:rPr>
          <w:rFonts w:ascii="Arial" w:hAnsi="Arial" w:cs="Arial"/>
          <w:i/>
          <w:iCs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  <w:t>……………………………………..</w:t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i/>
          <w:iCs/>
          <w:sz w:val="20"/>
          <w:szCs w:val="20"/>
        </w:rPr>
        <w:t xml:space="preserve">    (podpis Wykonawcy/Wykonawców)</w:t>
      </w:r>
    </w:p>
    <w:p w:rsidR="001929A5" w:rsidRPr="00C05E4A" w:rsidRDefault="001929A5" w:rsidP="00142354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A2C3F" w:rsidRDefault="001A2C3F" w:rsidP="00362FE2">
      <w:pPr>
        <w:jc w:val="both"/>
        <w:rPr>
          <w:rFonts w:ascii="Arial" w:hAnsi="Arial" w:cs="Arial"/>
          <w:sz w:val="20"/>
          <w:szCs w:val="20"/>
        </w:rPr>
      </w:pPr>
    </w:p>
    <w:p w:rsidR="001A2C3F" w:rsidRDefault="001A2C3F" w:rsidP="00362FE2">
      <w:pPr>
        <w:jc w:val="both"/>
        <w:rPr>
          <w:rFonts w:ascii="Arial" w:hAnsi="Arial" w:cs="Arial"/>
          <w:sz w:val="20"/>
          <w:szCs w:val="20"/>
        </w:rPr>
      </w:pPr>
    </w:p>
    <w:p w:rsidR="001A2C3F" w:rsidRPr="00C05E4A" w:rsidRDefault="001A2C3F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Default="001929A5" w:rsidP="00142354">
      <w:pPr>
        <w:jc w:val="both"/>
        <w:rPr>
          <w:rFonts w:ascii="Arial" w:hAnsi="Arial" w:cs="Arial"/>
          <w:sz w:val="22"/>
          <w:szCs w:val="22"/>
        </w:rPr>
      </w:pPr>
    </w:p>
    <w:p w:rsidR="001A2C3F" w:rsidRDefault="001A2C3F" w:rsidP="00142354">
      <w:pPr>
        <w:jc w:val="both"/>
        <w:rPr>
          <w:rFonts w:ascii="Arial" w:hAnsi="Arial" w:cs="Arial"/>
          <w:sz w:val="22"/>
          <w:szCs w:val="22"/>
        </w:rPr>
      </w:pPr>
    </w:p>
    <w:p w:rsidR="001A2C3F" w:rsidRPr="00C05E4A" w:rsidRDefault="001A2C3F" w:rsidP="00142354">
      <w:pPr>
        <w:jc w:val="both"/>
        <w:rPr>
          <w:rFonts w:ascii="Arial" w:hAnsi="Arial" w:cs="Arial"/>
          <w:sz w:val="22"/>
          <w:szCs w:val="22"/>
        </w:rPr>
      </w:pPr>
    </w:p>
    <w:p w:rsidR="001929A5" w:rsidRPr="00C05E4A" w:rsidRDefault="001929A5" w:rsidP="00142354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937"/>
        <w:gridCol w:w="6247"/>
      </w:tblGrid>
      <w:tr w:rsidR="001929A5" w:rsidRPr="00C05E4A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9A5" w:rsidRPr="00C05E4A" w:rsidRDefault="001929A5" w:rsidP="005401F5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</w:t>
            </w:r>
          </w:p>
          <w:p w:rsidR="001929A5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E4A">
              <w:rPr>
                <w:rFonts w:ascii="Arial" w:hAnsi="Arial" w:cs="Arial"/>
                <w:i/>
                <w:iCs/>
                <w:sz w:val="18"/>
                <w:szCs w:val="18"/>
              </w:rPr>
              <w:t>Wykonawców)</w:t>
            </w: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29A5" w:rsidRPr="00C05E4A" w:rsidRDefault="001929A5" w:rsidP="005401F5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1929A5" w:rsidRPr="00C05E4A" w:rsidRDefault="001929A5" w:rsidP="005401F5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05E4A">
              <w:rPr>
                <w:rFonts w:ascii="Arial" w:hAnsi="Arial" w:cs="Arial"/>
                <w:b/>
                <w:bCs/>
                <w:sz w:val="32"/>
                <w:szCs w:val="32"/>
              </w:rPr>
              <w:t>FORMULARZ WYCENY</w:t>
            </w: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929A5" w:rsidRPr="00C05E4A" w:rsidRDefault="001929A5" w:rsidP="005401F5">
            <w:pPr>
              <w:pStyle w:val="Zwykytekst1"/>
              <w:ind w:left="-142" w:right="-2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1929A5" w:rsidRPr="00C05E4A" w:rsidRDefault="001929A5" w:rsidP="00142354">
      <w:pPr>
        <w:pStyle w:val="Zwykytekst1"/>
        <w:ind w:left="-142" w:right="-257"/>
        <w:rPr>
          <w:rFonts w:ascii="Arial" w:hAnsi="Arial" w:cs="Arial"/>
          <w:sz w:val="16"/>
          <w:szCs w:val="16"/>
        </w:rPr>
      </w:pPr>
    </w:p>
    <w:p w:rsidR="001929A5" w:rsidRDefault="001929A5" w:rsidP="00142354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  <w:r w:rsidRPr="00C05E4A">
        <w:rPr>
          <w:rFonts w:ascii="Arial" w:hAnsi="Arial" w:cs="Arial"/>
          <w:sz w:val="22"/>
          <w:szCs w:val="22"/>
        </w:rPr>
        <w:t>Składając ofertę w przetargu nieograniczonym na:</w:t>
      </w:r>
    </w:p>
    <w:p w:rsidR="005D37CD" w:rsidRPr="00C05E4A" w:rsidRDefault="005D37CD" w:rsidP="00142354">
      <w:pPr>
        <w:spacing w:after="120"/>
        <w:ind w:left="-142" w:right="-255"/>
        <w:jc w:val="both"/>
        <w:rPr>
          <w:rFonts w:ascii="Arial" w:hAnsi="Arial" w:cs="Arial"/>
          <w:sz w:val="22"/>
          <w:szCs w:val="22"/>
        </w:rPr>
      </w:pPr>
    </w:p>
    <w:p w:rsidR="00E85E13" w:rsidRPr="00C05E4A" w:rsidRDefault="00E85E13" w:rsidP="00E85E13">
      <w:pPr>
        <w:pStyle w:val="Akapitzlist1"/>
        <w:tabs>
          <w:tab w:val="left" w:pos="284"/>
        </w:tabs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C05E4A">
        <w:rPr>
          <w:rFonts w:ascii="Arial" w:hAnsi="Arial" w:cs="Arial"/>
          <w:b/>
          <w:bCs/>
          <w:sz w:val="20"/>
          <w:szCs w:val="20"/>
        </w:rPr>
        <w:t>Sprzątanie pomieszczeń  Zarządu Dróg Wojewódzkich w Łodzi , Rejonów Dróg Wojew</w:t>
      </w:r>
      <w:r>
        <w:rPr>
          <w:rFonts w:ascii="Arial" w:hAnsi="Arial" w:cs="Arial"/>
          <w:b/>
          <w:bCs/>
          <w:sz w:val="20"/>
          <w:szCs w:val="20"/>
        </w:rPr>
        <w:t xml:space="preserve">ódzkich  i  Obwodów Drogowych 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>w 20</w:t>
      </w:r>
      <w:r w:rsidR="001A2C3F">
        <w:rPr>
          <w:rFonts w:ascii="Arial" w:hAnsi="Arial" w:cs="Arial"/>
          <w:b/>
          <w:bCs/>
          <w:sz w:val="20"/>
          <w:szCs w:val="20"/>
        </w:rPr>
        <w:t xml:space="preserve">21 </w:t>
      </w:r>
      <w:r w:rsidR="001A2C3F" w:rsidRPr="00C05E4A">
        <w:rPr>
          <w:rFonts w:ascii="Arial" w:hAnsi="Arial" w:cs="Arial"/>
          <w:b/>
          <w:bCs/>
          <w:sz w:val="20"/>
          <w:szCs w:val="20"/>
        </w:rPr>
        <w:t xml:space="preserve">roku  </w:t>
      </w:r>
      <w:r w:rsidRPr="00C05E4A">
        <w:rPr>
          <w:rFonts w:ascii="Arial" w:hAnsi="Arial" w:cs="Arial"/>
          <w:b/>
          <w:bCs/>
          <w:sz w:val="20"/>
          <w:szCs w:val="20"/>
        </w:rPr>
        <w:t>z podziałem na zadania</w:t>
      </w:r>
    </w:p>
    <w:p w:rsidR="001929A5" w:rsidRPr="00C05E4A" w:rsidRDefault="001929A5" w:rsidP="00142354">
      <w:pPr>
        <w:rPr>
          <w:rFonts w:ascii="Arial" w:hAnsi="Arial" w:cs="Arial"/>
          <w:b/>
          <w:bCs/>
        </w:rPr>
      </w:pPr>
    </w:p>
    <w:p w:rsidR="001929A5" w:rsidRPr="00C05E4A" w:rsidRDefault="001929A5" w:rsidP="0014235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Zadanie nr 6 </w:t>
      </w: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Sprzątanie</w:t>
      </w:r>
      <w:r w:rsidRPr="00C05E4A">
        <w:rPr>
          <w:rFonts w:ascii="Arial" w:hAnsi="Arial" w:cs="Arial"/>
          <w:b/>
          <w:bCs/>
        </w:rPr>
        <w:t xml:space="preserve"> pomieszczeń Rejon Dróg Wojewódzkic</w:t>
      </w:r>
      <w:bookmarkStart w:id="0" w:name="_GoBack"/>
      <w:bookmarkEnd w:id="0"/>
      <w:r w:rsidRPr="00C05E4A">
        <w:rPr>
          <w:rFonts w:ascii="Arial" w:hAnsi="Arial" w:cs="Arial"/>
          <w:b/>
          <w:bCs/>
        </w:rPr>
        <w:t xml:space="preserve">h w Sieradzu </w:t>
      </w:r>
      <w:r>
        <w:rPr>
          <w:rFonts w:ascii="Arial" w:hAnsi="Arial" w:cs="Arial"/>
          <w:b/>
          <w:bCs/>
        </w:rPr>
        <w:t xml:space="preserve"> </w:t>
      </w: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ind w:left="-142" w:right="-257"/>
        <w:jc w:val="center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oświadczamy, że zamówienie wykonam</w:t>
      </w:r>
      <w:r>
        <w:rPr>
          <w:rFonts w:ascii="Arial" w:hAnsi="Arial" w:cs="Arial"/>
          <w:sz w:val="20"/>
          <w:szCs w:val="20"/>
        </w:rPr>
        <w:t>y</w:t>
      </w:r>
      <w:r w:rsidRPr="00C05E4A">
        <w:rPr>
          <w:rFonts w:ascii="Arial" w:hAnsi="Arial" w:cs="Arial"/>
          <w:sz w:val="20"/>
          <w:szCs w:val="20"/>
        </w:rPr>
        <w:t xml:space="preserve"> za następujące ceny jednostkowe:</w:t>
      </w:r>
    </w:p>
    <w:p w:rsidR="001929A5" w:rsidRPr="00C05E4A" w:rsidRDefault="001929A5" w:rsidP="00362FE2">
      <w:pPr>
        <w:ind w:left="-142" w:right="-257"/>
        <w:rPr>
          <w:rFonts w:ascii="Arial" w:hAnsi="Arial" w:cs="Arial"/>
          <w:sz w:val="20"/>
          <w:szCs w:val="20"/>
        </w:rPr>
      </w:pPr>
    </w:p>
    <w:tbl>
      <w:tblPr>
        <w:tblW w:w="954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7"/>
        <w:gridCol w:w="4253"/>
        <w:gridCol w:w="2551"/>
        <w:gridCol w:w="2409"/>
      </w:tblGrid>
      <w:tr w:rsidR="001929A5" w:rsidRPr="00C05E4A" w:rsidTr="005D37CD">
        <w:trPr>
          <w:trHeight w:hRule="exact" w:val="855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1F3D3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  <w:p w:rsidR="001929A5" w:rsidRPr="00C05E4A" w:rsidRDefault="001929A5" w:rsidP="001F3D3D">
            <w:pPr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29A5" w:rsidRPr="00C05E4A" w:rsidRDefault="001929A5" w:rsidP="001F3D3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1F3D3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1929A5" w:rsidRPr="00C05E4A" w:rsidRDefault="001929A5" w:rsidP="001F3D3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1F3D3D">
            <w:pPr>
              <w:spacing w:line="567" w:lineRule="exact"/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7CD" w:rsidRDefault="005D37CD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Uśredniona cena netto za 1 miesiąc</w:t>
            </w:r>
          </w:p>
          <w:p w:rsidR="001929A5" w:rsidRPr="00C05E4A" w:rsidRDefault="001929A5" w:rsidP="005D37CD">
            <w:pPr>
              <w:ind w:left="-142" w:right="-2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37CD" w:rsidRDefault="005D37CD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:rsidR="001929A5" w:rsidRPr="00C05E4A" w:rsidRDefault="001929A5" w:rsidP="005D37CD">
            <w:pPr>
              <w:ind w:left="-142" w:right="-2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>za  12 miesięcy usługi</w:t>
            </w:r>
          </w:p>
        </w:tc>
      </w:tr>
      <w:tr w:rsidR="001929A5" w:rsidRPr="00C05E4A">
        <w:trPr>
          <w:trHeight w:val="624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CE49A1">
            <w:pPr>
              <w:numPr>
                <w:ilvl w:val="0"/>
                <w:numId w:val="31"/>
              </w:numPr>
              <w:tabs>
                <w:tab w:val="center" w:pos="4153"/>
                <w:tab w:val="right" w:pos="8306"/>
              </w:tabs>
              <w:snapToGrid w:val="0"/>
              <w:ind w:left="625"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9A5" w:rsidRPr="00C05E4A" w:rsidRDefault="001929A5" w:rsidP="001F3D3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 xml:space="preserve">Zadanie Nr 6 </w:t>
            </w:r>
          </w:p>
          <w:p w:rsidR="001929A5" w:rsidRPr="00C05E4A" w:rsidRDefault="001929A5" w:rsidP="001F3D3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C05E4A">
              <w:rPr>
                <w:rFonts w:ascii="Arial" w:hAnsi="Arial" w:cs="Arial"/>
                <w:sz w:val="20"/>
                <w:szCs w:val="20"/>
              </w:rPr>
              <w:t>Rejon Dróg Wojewódzkich w Sieradzu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RAZEM CENA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VAT 23%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9A5" w:rsidRPr="00C05E4A">
        <w:trPr>
          <w:trHeight w:val="624"/>
        </w:trPr>
        <w:tc>
          <w:tcPr>
            <w:tcW w:w="7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RAZEM 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29A5" w:rsidRPr="00C05E4A" w:rsidRDefault="001929A5" w:rsidP="001F3D3D">
            <w:pPr>
              <w:snapToGrid w:val="0"/>
              <w:ind w:left="-142" w:right="-2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>Słownie złotych……………………………………………………………………………………………………….</w:t>
      </w: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1929A5" w:rsidRPr="00C05E4A" w:rsidRDefault="001929A5" w:rsidP="00362FE2">
      <w:pPr>
        <w:ind w:right="-257"/>
        <w:rPr>
          <w:rFonts w:ascii="Arial" w:hAnsi="Arial" w:cs="Arial"/>
          <w:i/>
          <w:iCs/>
          <w:sz w:val="20"/>
          <w:szCs w:val="20"/>
        </w:rPr>
      </w:pPr>
    </w:p>
    <w:p w:rsidR="005D37CD" w:rsidRPr="00C05E4A" w:rsidRDefault="005D37CD" w:rsidP="005D37CD">
      <w:pPr>
        <w:pStyle w:val="Tekstpodstawowy22"/>
        <w:ind w:left="-142" w:right="-257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 xml:space="preserve">__________________ dnia </w:t>
      </w:r>
      <w:r>
        <w:rPr>
          <w:rFonts w:ascii="Arial" w:hAnsi="Arial" w:cs="Arial"/>
          <w:sz w:val="20"/>
          <w:szCs w:val="20"/>
        </w:rPr>
        <w:t>________________</w:t>
      </w:r>
      <w:r w:rsidRPr="00C05E4A">
        <w:rPr>
          <w:rFonts w:ascii="Arial" w:hAnsi="Arial" w:cs="Arial"/>
          <w:sz w:val="20"/>
          <w:szCs w:val="20"/>
        </w:rPr>
        <w:t xml:space="preserve"> roku</w:t>
      </w: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362FE2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 w:rsidP="0075429E">
      <w:pPr>
        <w:ind w:left="3398" w:right="-257" w:firstLine="850"/>
        <w:jc w:val="center"/>
        <w:rPr>
          <w:rFonts w:ascii="Arial" w:hAnsi="Arial" w:cs="Arial"/>
          <w:sz w:val="20"/>
          <w:szCs w:val="20"/>
        </w:rPr>
      </w:pPr>
      <w:r w:rsidRPr="00C05E4A">
        <w:rPr>
          <w:rFonts w:ascii="Arial" w:hAnsi="Arial" w:cs="Arial"/>
          <w:sz w:val="20"/>
          <w:szCs w:val="20"/>
        </w:rPr>
        <w:tab/>
        <w:t>`</w:t>
      </w:r>
      <w:r w:rsidRPr="00C05E4A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sz w:val="20"/>
          <w:szCs w:val="20"/>
        </w:rPr>
        <w:tab/>
      </w:r>
      <w:r w:rsidRPr="00C05E4A">
        <w:rPr>
          <w:rFonts w:ascii="Arial" w:hAnsi="Arial" w:cs="Arial"/>
          <w:i/>
          <w:iCs/>
          <w:sz w:val="20"/>
          <w:szCs w:val="20"/>
        </w:rPr>
        <w:t xml:space="preserve">     (podpis Wykonawcy/Wykonawców)</w:t>
      </w:r>
    </w:p>
    <w:p w:rsidR="001929A5" w:rsidRPr="00C05E4A" w:rsidRDefault="001929A5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sz w:val="20"/>
          <w:szCs w:val="20"/>
        </w:rPr>
      </w:pPr>
    </w:p>
    <w:p w:rsidR="001929A5" w:rsidRPr="00C05E4A" w:rsidRDefault="001929A5">
      <w:pPr>
        <w:jc w:val="both"/>
        <w:rPr>
          <w:rFonts w:ascii="Arial" w:hAnsi="Arial" w:cs="Arial"/>
          <w:sz w:val="20"/>
          <w:szCs w:val="20"/>
        </w:rPr>
      </w:pPr>
    </w:p>
    <w:sectPr w:rsidR="001929A5" w:rsidRPr="00C05E4A" w:rsidSect="000E50B7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multilevel"/>
    <w:tmpl w:val="0000000B"/>
    <w:name w:val="WW8Num1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10"/>
    <w:multiLevelType w:val="singleLevel"/>
    <w:tmpl w:val="00000010"/>
    <w:name w:val="WW8Num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eastAsia="StarSymbol"/>
        <w:i w:val="0"/>
        <w:iCs w:val="0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multi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eastAsia="StarSymbol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9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eastAsia="StarSymbol"/>
        <w:color w:val="auto"/>
      </w:rPr>
    </w:lvl>
  </w:abstractNum>
  <w:abstractNum w:abstractNumId="20">
    <w:nsid w:val="00000015"/>
    <w:multiLevelType w:val="single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1">
    <w:nsid w:val="00000016"/>
    <w:multiLevelType w:val="single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eastAsia="StarSymbol"/>
        <w:i w:val="0"/>
        <w:iCs w:val="0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0000019"/>
    <w:multiLevelType w:val="multilevel"/>
    <w:tmpl w:val="00000019"/>
    <w:name w:val="WW8Num25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B"/>
    <w:multiLevelType w:val="multilevel"/>
    <w:tmpl w:val="0000001B"/>
    <w:name w:val="WW8Num2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75E3FAF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1D13FBA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D7E2424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B84B4E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585C7E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426"/>
        </w:tabs>
        <w:ind w:left="482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7"/>
  </w:num>
  <w:num w:numId="30">
    <w:abstractNumId w:val="3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2D"/>
    <w:rsid w:val="00004BF4"/>
    <w:rsid w:val="000227D8"/>
    <w:rsid w:val="0004111A"/>
    <w:rsid w:val="00050573"/>
    <w:rsid w:val="00090DE4"/>
    <w:rsid w:val="000E18D7"/>
    <w:rsid w:val="000E50B7"/>
    <w:rsid w:val="00102308"/>
    <w:rsid w:val="00126166"/>
    <w:rsid w:val="00142354"/>
    <w:rsid w:val="001929A5"/>
    <w:rsid w:val="001968B6"/>
    <w:rsid w:val="001A2C3F"/>
    <w:rsid w:val="001C5025"/>
    <w:rsid w:val="001D6FFE"/>
    <w:rsid w:val="001F3D3D"/>
    <w:rsid w:val="0026518A"/>
    <w:rsid w:val="002E2F52"/>
    <w:rsid w:val="00323456"/>
    <w:rsid w:val="00362FE2"/>
    <w:rsid w:val="00367944"/>
    <w:rsid w:val="00387B85"/>
    <w:rsid w:val="003943CF"/>
    <w:rsid w:val="003F7309"/>
    <w:rsid w:val="004119FC"/>
    <w:rsid w:val="00427EA1"/>
    <w:rsid w:val="00442716"/>
    <w:rsid w:val="00445C69"/>
    <w:rsid w:val="00470BD4"/>
    <w:rsid w:val="00477254"/>
    <w:rsid w:val="004D0156"/>
    <w:rsid w:val="00507E51"/>
    <w:rsid w:val="005401F5"/>
    <w:rsid w:val="005971E5"/>
    <w:rsid w:val="005D37CD"/>
    <w:rsid w:val="00686A63"/>
    <w:rsid w:val="00694E99"/>
    <w:rsid w:val="006A30B8"/>
    <w:rsid w:val="006B1D86"/>
    <w:rsid w:val="006C19B6"/>
    <w:rsid w:val="006D6AAC"/>
    <w:rsid w:val="00701C2C"/>
    <w:rsid w:val="0070774C"/>
    <w:rsid w:val="00722DBA"/>
    <w:rsid w:val="0075429E"/>
    <w:rsid w:val="0077486D"/>
    <w:rsid w:val="00786BB5"/>
    <w:rsid w:val="007A482D"/>
    <w:rsid w:val="007A4FD2"/>
    <w:rsid w:val="007C425B"/>
    <w:rsid w:val="007E281C"/>
    <w:rsid w:val="00854637"/>
    <w:rsid w:val="00863A7F"/>
    <w:rsid w:val="00930F69"/>
    <w:rsid w:val="009924DA"/>
    <w:rsid w:val="009E6224"/>
    <w:rsid w:val="00A21A0F"/>
    <w:rsid w:val="00A94BD5"/>
    <w:rsid w:val="00A9609E"/>
    <w:rsid w:val="00A9709C"/>
    <w:rsid w:val="00B00DE0"/>
    <w:rsid w:val="00B21ABC"/>
    <w:rsid w:val="00B26446"/>
    <w:rsid w:val="00B51CBC"/>
    <w:rsid w:val="00B837AA"/>
    <w:rsid w:val="00B83DA1"/>
    <w:rsid w:val="00BA5C6D"/>
    <w:rsid w:val="00BC1DA5"/>
    <w:rsid w:val="00BC1F8A"/>
    <w:rsid w:val="00BC3B62"/>
    <w:rsid w:val="00BF65E5"/>
    <w:rsid w:val="00C05E4A"/>
    <w:rsid w:val="00C15E2D"/>
    <w:rsid w:val="00CB6D42"/>
    <w:rsid w:val="00CD1D8B"/>
    <w:rsid w:val="00CE49A1"/>
    <w:rsid w:val="00DC1ECC"/>
    <w:rsid w:val="00E24250"/>
    <w:rsid w:val="00E371BE"/>
    <w:rsid w:val="00E85E13"/>
    <w:rsid w:val="00EA3742"/>
    <w:rsid w:val="00F06D21"/>
    <w:rsid w:val="00F31932"/>
    <w:rsid w:val="00F520AF"/>
    <w:rsid w:val="00F74B42"/>
    <w:rsid w:val="00F9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6E6C5B-B591-4176-B4AE-1493CCF4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0B7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0E50B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0E50B7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32"/>
      <w:szCs w:val="32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0E50B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5E2D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0E50B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15E2D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gwek9Znak1">
    <w:name w:val="Nagłówek 9 Znak1"/>
    <w:basedOn w:val="Domylnaczcionkaakapitu"/>
    <w:link w:val="Nagwek9"/>
    <w:uiPriority w:val="99"/>
    <w:semiHidden/>
    <w:locked/>
    <w:rPr>
      <w:rFonts w:ascii="Cambria" w:hAnsi="Cambria" w:cs="Cambria"/>
      <w:lang w:eastAsia="ar-SA" w:bidi="ar-SA"/>
    </w:rPr>
  </w:style>
  <w:style w:type="character" w:customStyle="1" w:styleId="WW8Num3z0">
    <w:name w:val="WW8Num3z0"/>
    <w:uiPriority w:val="99"/>
    <w:rsid w:val="000E50B7"/>
    <w:rPr>
      <w:rFonts w:ascii="StarSymbol" w:eastAsia="StarSymbol" w:cs="StarSymbol"/>
    </w:rPr>
  </w:style>
  <w:style w:type="character" w:customStyle="1" w:styleId="WW8Num5z0">
    <w:name w:val="WW8Num5z0"/>
    <w:uiPriority w:val="99"/>
    <w:rsid w:val="000E50B7"/>
    <w:rPr>
      <w:rFonts w:ascii="StarSymbol" w:eastAsia="StarSymbol" w:cs="StarSymbol"/>
    </w:rPr>
  </w:style>
  <w:style w:type="character" w:customStyle="1" w:styleId="WW8Num8z0">
    <w:name w:val="WW8Num8z0"/>
    <w:uiPriority w:val="99"/>
    <w:rsid w:val="000E50B7"/>
    <w:rPr>
      <w:rFonts w:ascii="Symbol" w:hAnsi="Symbol" w:cs="Symbol"/>
    </w:rPr>
  </w:style>
  <w:style w:type="character" w:customStyle="1" w:styleId="WW8Num11z0">
    <w:name w:val="WW8Num11z0"/>
    <w:uiPriority w:val="99"/>
    <w:rsid w:val="000E50B7"/>
    <w:rPr>
      <w:rFonts w:ascii="StarSymbol" w:eastAsia="StarSymbol" w:cs="StarSymbol"/>
    </w:rPr>
  </w:style>
  <w:style w:type="character" w:customStyle="1" w:styleId="WW8Num13z0">
    <w:name w:val="WW8Num13z0"/>
    <w:uiPriority w:val="99"/>
    <w:rsid w:val="000E50B7"/>
    <w:rPr>
      <w:rFonts w:ascii="StarSymbol" w:eastAsia="StarSymbol" w:cs="StarSymbol"/>
    </w:rPr>
  </w:style>
  <w:style w:type="character" w:customStyle="1" w:styleId="WW8Num14z1">
    <w:name w:val="WW8Num14z1"/>
    <w:uiPriority w:val="99"/>
    <w:rsid w:val="000E50B7"/>
    <w:rPr>
      <w:rFonts w:ascii="Symbol" w:hAnsi="Symbol" w:cs="Symbol"/>
    </w:rPr>
  </w:style>
  <w:style w:type="character" w:customStyle="1" w:styleId="WW8Num16z0">
    <w:name w:val="WW8Num16z0"/>
    <w:uiPriority w:val="99"/>
    <w:rsid w:val="000E50B7"/>
    <w:rPr>
      <w:rFonts w:ascii="StarSymbol" w:eastAsia="StarSymbol" w:cs="StarSymbol"/>
    </w:rPr>
  </w:style>
  <w:style w:type="character" w:customStyle="1" w:styleId="WW8Num17z0">
    <w:name w:val="WW8Num17z0"/>
    <w:uiPriority w:val="99"/>
    <w:rsid w:val="000E50B7"/>
    <w:rPr>
      <w:rFonts w:ascii="Symbol" w:hAnsi="Symbol" w:cs="Symbol"/>
    </w:rPr>
  </w:style>
  <w:style w:type="character" w:customStyle="1" w:styleId="WW8Num19z0">
    <w:name w:val="WW8Num19z0"/>
    <w:uiPriority w:val="99"/>
    <w:rsid w:val="000E50B7"/>
    <w:rPr>
      <w:rFonts w:ascii="StarSymbol" w:eastAsia="StarSymbol" w:cs="StarSymbol"/>
    </w:rPr>
  </w:style>
  <w:style w:type="character" w:customStyle="1" w:styleId="WW8Num19z1">
    <w:name w:val="WW8Num19z1"/>
    <w:uiPriority w:val="99"/>
    <w:rsid w:val="000E50B7"/>
    <w:rPr>
      <w:rFonts w:ascii="Symbol" w:hAnsi="Symbol" w:cs="Symbol"/>
    </w:rPr>
  </w:style>
  <w:style w:type="character" w:customStyle="1" w:styleId="WW8Num20z0">
    <w:name w:val="WW8Num20z0"/>
    <w:uiPriority w:val="99"/>
    <w:rsid w:val="000E50B7"/>
    <w:rPr>
      <w:color w:val="auto"/>
    </w:rPr>
  </w:style>
  <w:style w:type="character" w:customStyle="1" w:styleId="WW8Num21z0">
    <w:name w:val="WW8Num21z0"/>
    <w:uiPriority w:val="99"/>
    <w:rsid w:val="000E50B7"/>
    <w:rPr>
      <w:color w:val="auto"/>
    </w:rPr>
  </w:style>
  <w:style w:type="character" w:customStyle="1" w:styleId="WW8Num23z0">
    <w:name w:val="WW8Num23z0"/>
    <w:uiPriority w:val="99"/>
    <w:rsid w:val="000E50B7"/>
    <w:rPr>
      <w:rFonts w:ascii="StarSymbol" w:eastAsia="StarSymbol" w:cs="StarSymbol"/>
    </w:rPr>
  </w:style>
  <w:style w:type="character" w:customStyle="1" w:styleId="WW8Num24z0">
    <w:name w:val="WW8Num24z0"/>
    <w:uiPriority w:val="99"/>
    <w:rsid w:val="000E50B7"/>
  </w:style>
  <w:style w:type="character" w:customStyle="1" w:styleId="Absatz-Standardschriftart">
    <w:name w:val="Absatz-Standardschriftart"/>
    <w:uiPriority w:val="99"/>
    <w:rsid w:val="000E50B7"/>
  </w:style>
  <w:style w:type="character" w:customStyle="1" w:styleId="WW8Num2z0">
    <w:name w:val="WW8Num2z0"/>
    <w:uiPriority w:val="99"/>
    <w:rsid w:val="000E50B7"/>
  </w:style>
  <w:style w:type="character" w:customStyle="1" w:styleId="WW8Num4z0">
    <w:name w:val="WW8Num4z0"/>
    <w:uiPriority w:val="99"/>
    <w:rsid w:val="000E50B7"/>
  </w:style>
  <w:style w:type="character" w:customStyle="1" w:styleId="WW8Num6z1">
    <w:name w:val="WW8Num6z1"/>
    <w:uiPriority w:val="99"/>
    <w:rsid w:val="000E50B7"/>
    <w:rPr>
      <w:rFonts w:ascii="Times New Roman" w:hAnsi="Times New Roman" w:cs="Times New Roman"/>
    </w:rPr>
  </w:style>
  <w:style w:type="character" w:customStyle="1" w:styleId="WW8Num7z0">
    <w:name w:val="WW8Num7z0"/>
    <w:uiPriority w:val="99"/>
    <w:rsid w:val="000E50B7"/>
    <w:rPr>
      <w:sz w:val="22"/>
      <w:szCs w:val="22"/>
    </w:rPr>
  </w:style>
  <w:style w:type="character" w:customStyle="1" w:styleId="WW8Num10z0">
    <w:name w:val="WW8Num10z0"/>
    <w:uiPriority w:val="99"/>
    <w:rsid w:val="000E50B7"/>
    <w:rPr>
      <w:rFonts w:ascii="StarSymbol" w:eastAsia="StarSymbol" w:cs="StarSymbol"/>
    </w:rPr>
  </w:style>
  <w:style w:type="character" w:customStyle="1" w:styleId="WW8Num10z1">
    <w:name w:val="WW8Num10z1"/>
    <w:uiPriority w:val="99"/>
    <w:rsid w:val="000E50B7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0E50B7"/>
    <w:rPr>
      <w:rFonts w:ascii="Wingdings" w:hAnsi="Wingdings" w:cs="Wingdings"/>
    </w:rPr>
  </w:style>
  <w:style w:type="character" w:customStyle="1" w:styleId="WW8Num18z0">
    <w:name w:val="WW8Num18z0"/>
    <w:uiPriority w:val="99"/>
    <w:rsid w:val="000E50B7"/>
    <w:rPr>
      <w:rFonts w:ascii="StarSymbol" w:eastAsia="StarSymbol" w:cs="StarSymbol"/>
    </w:rPr>
  </w:style>
  <w:style w:type="character" w:customStyle="1" w:styleId="WW8Num23z1">
    <w:name w:val="WW8Num23z1"/>
    <w:uiPriority w:val="99"/>
    <w:rsid w:val="000E50B7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0E50B7"/>
    <w:rPr>
      <w:rFonts w:ascii="Wingdings" w:hAnsi="Wingdings" w:cs="Wingdings"/>
    </w:rPr>
  </w:style>
  <w:style w:type="character" w:customStyle="1" w:styleId="WW8Num23z3">
    <w:name w:val="WW8Num23z3"/>
    <w:uiPriority w:val="99"/>
    <w:rsid w:val="000E50B7"/>
    <w:rPr>
      <w:rFonts w:ascii="Symbol" w:hAnsi="Symbol" w:cs="Symbol"/>
    </w:rPr>
  </w:style>
  <w:style w:type="character" w:customStyle="1" w:styleId="WW8Num24z1">
    <w:name w:val="WW8Num24z1"/>
    <w:uiPriority w:val="99"/>
    <w:rsid w:val="000E50B7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0E50B7"/>
    <w:rPr>
      <w:rFonts w:ascii="Wingdings" w:hAnsi="Wingdings" w:cs="Wingdings"/>
    </w:rPr>
  </w:style>
  <w:style w:type="character" w:customStyle="1" w:styleId="WW8Num24z3">
    <w:name w:val="WW8Num24z3"/>
    <w:uiPriority w:val="99"/>
    <w:rsid w:val="000E50B7"/>
    <w:rPr>
      <w:rFonts w:ascii="Symbol" w:hAnsi="Symbol" w:cs="Symbol"/>
    </w:rPr>
  </w:style>
  <w:style w:type="character" w:customStyle="1" w:styleId="WW8Num25z0">
    <w:name w:val="WW8Num25z0"/>
    <w:uiPriority w:val="99"/>
    <w:rsid w:val="000E50B7"/>
    <w:rPr>
      <w:rFonts w:ascii="Symbol" w:hAnsi="Symbol" w:cs="Symbol"/>
    </w:rPr>
  </w:style>
  <w:style w:type="character" w:customStyle="1" w:styleId="WW8Num27z0">
    <w:name w:val="WW8Num27z0"/>
    <w:uiPriority w:val="99"/>
    <w:rsid w:val="000E50B7"/>
    <w:rPr>
      <w:rFonts w:ascii="StarSymbol" w:eastAsia="StarSymbol" w:cs="StarSymbol"/>
    </w:rPr>
  </w:style>
  <w:style w:type="character" w:customStyle="1" w:styleId="WW8Num27z1">
    <w:name w:val="WW8Num27z1"/>
    <w:uiPriority w:val="99"/>
    <w:rsid w:val="000E50B7"/>
    <w:rPr>
      <w:rFonts w:ascii="Symbol" w:hAnsi="Symbol" w:cs="Symbol"/>
    </w:rPr>
  </w:style>
  <w:style w:type="character" w:customStyle="1" w:styleId="WW8Num28z0">
    <w:name w:val="WW8Num28z0"/>
    <w:uiPriority w:val="99"/>
    <w:rsid w:val="000E50B7"/>
    <w:rPr>
      <w:rFonts w:ascii="StarSymbol" w:eastAsia="StarSymbol" w:cs="StarSymbol"/>
    </w:rPr>
  </w:style>
  <w:style w:type="character" w:customStyle="1" w:styleId="WW8Num28z1">
    <w:name w:val="WW8Num28z1"/>
    <w:uiPriority w:val="99"/>
    <w:rsid w:val="000E50B7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0E50B7"/>
    <w:rPr>
      <w:rFonts w:ascii="Wingdings" w:hAnsi="Wingdings" w:cs="Wingdings"/>
    </w:rPr>
  </w:style>
  <w:style w:type="character" w:customStyle="1" w:styleId="WW8Num28z3">
    <w:name w:val="WW8Num28z3"/>
    <w:uiPriority w:val="99"/>
    <w:rsid w:val="000E50B7"/>
    <w:rPr>
      <w:rFonts w:ascii="Symbol" w:hAnsi="Symbol" w:cs="Symbol"/>
    </w:rPr>
  </w:style>
  <w:style w:type="character" w:customStyle="1" w:styleId="WW8Num29z0">
    <w:name w:val="WW8Num29z0"/>
    <w:uiPriority w:val="99"/>
    <w:rsid w:val="000E50B7"/>
    <w:rPr>
      <w:color w:val="auto"/>
    </w:rPr>
  </w:style>
  <w:style w:type="character" w:customStyle="1" w:styleId="Domylnaczcionkaakapitu4">
    <w:name w:val="Domyślna czcionka akapitu4"/>
    <w:uiPriority w:val="99"/>
    <w:rsid w:val="000E50B7"/>
  </w:style>
  <w:style w:type="character" w:customStyle="1" w:styleId="Nagwek2Znak">
    <w:name w:val="Nagłówek 2 Znak"/>
    <w:basedOn w:val="Domylnaczcionkaakapitu4"/>
    <w:uiPriority w:val="99"/>
    <w:rsid w:val="000E50B7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4"/>
    <w:uiPriority w:val="99"/>
    <w:rsid w:val="000E50B7"/>
    <w:rPr>
      <w:rFonts w:ascii="Times New Roman" w:hAnsi="Times New Roman" w:cs="Times New Roman"/>
      <w:b/>
      <w:bCs/>
      <w:i/>
      <w:iCs/>
      <w:sz w:val="32"/>
      <w:szCs w:val="32"/>
    </w:rPr>
  </w:style>
  <w:style w:type="character" w:customStyle="1" w:styleId="Nagwek4Znak">
    <w:name w:val="Nagłówek 4 Znak"/>
    <w:basedOn w:val="Domylnaczcionkaakapitu4"/>
    <w:uiPriority w:val="99"/>
    <w:rsid w:val="000E50B7"/>
    <w:rPr>
      <w:rFonts w:ascii="Calibri" w:hAnsi="Calibri" w:cs="Calibri"/>
      <w:b/>
      <w:bCs/>
      <w:sz w:val="28"/>
      <w:szCs w:val="28"/>
    </w:rPr>
  </w:style>
  <w:style w:type="character" w:customStyle="1" w:styleId="Nagwek9Znak">
    <w:name w:val="Nagłówek 9 Znak"/>
    <w:basedOn w:val="Domylnaczcionkaakapitu4"/>
    <w:uiPriority w:val="99"/>
    <w:rsid w:val="000E50B7"/>
    <w:rPr>
      <w:rFonts w:ascii="Cambria" w:hAnsi="Cambria" w:cs="Cambria"/>
    </w:rPr>
  </w:style>
  <w:style w:type="character" w:customStyle="1" w:styleId="WW-Absatz-Standardschriftart">
    <w:name w:val="WW-Absatz-Standardschriftart"/>
    <w:uiPriority w:val="99"/>
    <w:rsid w:val="000E50B7"/>
  </w:style>
  <w:style w:type="character" w:customStyle="1" w:styleId="WW-Absatz-Standardschriftart1">
    <w:name w:val="WW-Absatz-Standardschriftart1"/>
    <w:uiPriority w:val="99"/>
    <w:rsid w:val="000E50B7"/>
  </w:style>
  <w:style w:type="character" w:customStyle="1" w:styleId="WW-Absatz-Standardschriftart11">
    <w:name w:val="WW-Absatz-Standardschriftart11"/>
    <w:uiPriority w:val="99"/>
    <w:rsid w:val="000E50B7"/>
  </w:style>
  <w:style w:type="character" w:customStyle="1" w:styleId="WW-Absatz-Standardschriftart111">
    <w:name w:val="WW-Absatz-Standardschriftart111"/>
    <w:uiPriority w:val="99"/>
    <w:rsid w:val="000E50B7"/>
  </w:style>
  <w:style w:type="character" w:customStyle="1" w:styleId="Domylnaczcionkaakapitu3">
    <w:name w:val="Domyślna czcionka akapitu3"/>
    <w:uiPriority w:val="99"/>
    <w:rsid w:val="000E50B7"/>
  </w:style>
  <w:style w:type="character" w:customStyle="1" w:styleId="WW-Absatz-Standardschriftart1111">
    <w:name w:val="WW-Absatz-Standardschriftart1111"/>
    <w:uiPriority w:val="99"/>
    <w:rsid w:val="000E50B7"/>
  </w:style>
  <w:style w:type="character" w:customStyle="1" w:styleId="WW-Absatz-Standardschriftart11111">
    <w:name w:val="WW-Absatz-Standardschriftart11111"/>
    <w:uiPriority w:val="99"/>
    <w:rsid w:val="000E50B7"/>
  </w:style>
  <w:style w:type="character" w:customStyle="1" w:styleId="WW8Num6z0">
    <w:name w:val="WW8Num6z0"/>
    <w:uiPriority w:val="99"/>
    <w:rsid w:val="000E50B7"/>
    <w:rPr>
      <w:rFonts w:ascii="StarSymbol" w:eastAsia="StarSymbol" w:cs="StarSymbol"/>
    </w:rPr>
  </w:style>
  <w:style w:type="character" w:customStyle="1" w:styleId="Domylnaczcionkaakapitu2">
    <w:name w:val="Domyślna czcionka akapitu2"/>
    <w:uiPriority w:val="99"/>
    <w:rsid w:val="000E50B7"/>
  </w:style>
  <w:style w:type="character" w:customStyle="1" w:styleId="WW-Absatz-Standardschriftart111111">
    <w:name w:val="WW-Absatz-Standardschriftart111111"/>
    <w:uiPriority w:val="99"/>
    <w:rsid w:val="000E50B7"/>
  </w:style>
  <w:style w:type="character" w:customStyle="1" w:styleId="WW-Absatz-Standardschriftart1111111">
    <w:name w:val="WW-Absatz-Standardschriftart1111111"/>
    <w:uiPriority w:val="99"/>
    <w:rsid w:val="000E50B7"/>
  </w:style>
  <w:style w:type="character" w:customStyle="1" w:styleId="WW-Absatz-Standardschriftart11111111">
    <w:name w:val="WW-Absatz-Standardschriftart11111111"/>
    <w:uiPriority w:val="99"/>
    <w:rsid w:val="000E50B7"/>
  </w:style>
  <w:style w:type="character" w:customStyle="1" w:styleId="WW8Num1z0">
    <w:name w:val="WW8Num1z0"/>
    <w:uiPriority w:val="99"/>
    <w:rsid w:val="000E50B7"/>
  </w:style>
  <w:style w:type="character" w:customStyle="1" w:styleId="Domylnaczcionkaakapitu1">
    <w:name w:val="Domyślna czcionka akapitu1"/>
    <w:uiPriority w:val="99"/>
    <w:rsid w:val="000E50B7"/>
  </w:style>
  <w:style w:type="character" w:customStyle="1" w:styleId="WW8Num12z0">
    <w:name w:val="WW8Num12z0"/>
    <w:uiPriority w:val="99"/>
    <w:rsid w:val="000E50B7"/>
    <w:rPr>
      <w:rFonts w:ascii="Symbol" w:hAnsi="Symbol" w:cs="Symbol"/>
    </w:rPr>
  </w:style>
  <w:style w:type="character" w:customStyle="1" w:styleId="WW8Num12z1">
    <w:name w:val="WW8Num12z1"/>
    <w:uiPriority w:val="99"/>
    <w:rsid w:val="000E50B7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0E50B7"/>
    <w:rPr>
      <w:rFonts w:ascii="Wingdings" w:hAnsi="Wingdings" w:cs="Wingdings"/>
    </w:rPr>
  </w:style>
  <w:style w:type="character" w:customStyle="1" w:styleId="WW8Num10z3">
    <w:name w:val="WW8Num10z3"/>
    <w:uiPriority w:val="99"/>
    <w:rsid w:val="000E50B7"/>
    <w:rPr>
      <w:rFonts w:ascii="Symbol" w:hAnsi="Symbol" w:cs="Symbol"/>
    </w:rPr>
  </w:style>
  <w:style w:type="character" w:customStyle="1" w:styleId="WW8Num13z1">
    <w:name w:val="WW8Num13z1"/>
    <w:uiPriority w:val="99"/>
    <w:rsid w:val="000E50B7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0E50B7"/>
    <w:rPr>
      <w:rFonts w:ascii="Wingdings" w:hAnsi="Wingdings" w:cs="Wingdings"/>
    </w:rPr>
  </w:style>
  <w:style w:type="character" w:customStyle="1" w:styleId="WW8Num13z3">
    <w:name w:val="WW8Num13z3"/>
    <w:uiPriority w:val="99"/>
    <w:rsid w:val="000E50B7"/>
    <w:rPr>
      <w:rFonts w:ascii="Symbol" w:hAnsi="Symbol" w:cs="Symbol"/>
    </w:rPr>
  </w:style>
  <w:style w:type="character" w:customStyle="1" w:styleId="Znakinumeracji">
    <w:name w:val="Znaki numeracji"/>
    <w:uiPriority w:val="99"/>
    <w:rsid w:val="000E50B7"/>
  </w:style>
  <w:style w:type="character" w:customStyle="1" w:styleId="TekstpodstawowyZnak">
    <w:name w:val="Tekst podstawowy Znak"/>
    <w:basedOn w:val="Domylnaczcionkaakapitu4"/>
    <w:uiPriority w:val="99"/>
    <w:rsid w:val="000E50B7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4"/>
    <w:uiPriority w:val="99"/>
    <w:rsid w:val="000E50B7"/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4"/>
    <w:uiPriority w:val="99"/>
    <w:rsid w:val="000E50B7"/>
    <w:rPr>
      <w:rFonts w:ascii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4"/>
    <w:uiPriority w:val="99"/>
    <w:rsid w:val="000E50B7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4"/>
    <w:uiPriority w:val="99"/>
    <w:rsid w:val="000E50B7"/>
    <w:rPr>
      <w:rFonts w:ascii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basedOn w:val="Domylnaczcionkaakapitu4"/>
    <w:uiPriority w:val="99"/>
    <w:rsid w:val="000E50B7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basedOn w:val="Domylnaczcionkaakapitu4"/>
    <w:uiPriority w:val="99"/>
    <w:rsid w:val="000E50B7"/>
    <w:rPr>
      <w:rFonts w:ascii="Times New Roman" w:hAnsi="Times New Roman" w:cs="Times New Roman"/>
      <w:b/>
      <w:bCs/>
      <w:sz w:val="20"/>
      <w:szCs w:val="20"/>
    </w:rPr>
  </w:style>
  <w:style w:type="character" w:customStyle="1" w:styleId="tabulatory">
    <w:name w:val="tabulatory"/>
    <w:basedOn w:val="Domylnaczcionkaakapitu4"/>
    <w:uiPriority w:val="99"/>
    <w:rsid w:val="000E50B7"/>
  </w:style>
  <w:style w:type="character" w:customStyle="1" w:styleId="TekstprzypisukocowegoZnak">
    <w:name w:val="Tekst przypisu końcowego Znak"/>
    <w:basedOn w:val="Domylnaczcionkaakapitu4"/>
    <w:uiPriority w:val="99"/>
    <w:rsid w:val="000E50B7"/>
    <w:rPr>
      <w:rFonts w:ascii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4"/>
    <w:uiPriority w:val="99"/>
    <w:rsid w:val="000E50B7"/>
    <w:rPr>
      <w:rFonts w:ascii="Times New Roman" w:hAnsi="Times New Roman" w:cs="Times New Roman"/>
      <w:sz w:val="16"/>
      <w:szCs w:val="16"/>
    </w:rPr>
  </w:style>
  <w:style w:type="paragraph" w:customStyle="1" w:styleId="Nagwek40">
    <w:name w:val="Nagłówek4"/>
    <w:basedOn w:val="Normalny"/>
    <w:next w:val="Tekstpodstawowy"/>
    <w:uiPriority w:val="99"/>
    <w:rsid w:val="000E50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semiHidden/>
    <w:rsid w:val="000E50B7"/>
    <w:pPr>
      <w:jc w:val="both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0E50B7"/>
  </w:style>
  <w:style w:type="paragraph" w:customStyle="1" w:styleId="Podpis4">
    <w:name w:val="Podpis4"/>
    <w:basedOn w:val="Normalny"/>
    <w:uiPriority w:val="99"/>
    <w:rsid w:val="000E50B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0E50B7"/>
    <w:pPr>
      <w:suppressLineNumbers/>
    </w:pPr>
  </w:style>
  <w:style w:type="paragraph" w:customStyle="1" w:styleId="Nagwek30">
    <w:name w:val="Nagłówek3"/>
    <w:basedOn w:val="Normalny"/>
    <w:next w:val="Tekstpodstawowy"/>
    <w:uiPriority w:val="99"/>
    <w:rsid w:val="000E50B7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3">
    <w:name w:val="Podpis3"/>
    <w:basedOn w:val="Normalny"/>
    <w:uiPriority w:val="99"/>
    <w:rsid w:val="000E50B7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uiPriority w:val="99"/>
    <w:rsid w:val="000E50B7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2">
    <w:name w:val="Podpis2"/>
    <w:basedOn w:val="Normalny"/>
    <w:uiPriority w:val="99"/>
    <w:rsid w:val="000E50B7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uiPriority w:val="99"/>
    <w:rsid w:val="000E50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0E50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1"/>
    <w:uiPriority w:val="99"/>
    <w:semiHidden/>
    <w:rsid w:val="000E50B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semiHidden/>
    <w:rsid w:val="000E50B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1"/>
    <w:uiPriority w:val="99"/>
    <w:semiHidden/>
    <w:rsid w:val="000E50B7"/>
    <w:pPr>
      <w:jc w:val="both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locked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0E50B7"/>
    <w:pPr>
      <w:widowControl w:val="0"/>
      <w:spacing w:line="240" w:lineRule="atLeast"/>
      <w:ind w:right="567"/>
      <w:jc w:val="both"/>
    </w:pPr>
    <w:rPr>
      <w:b/>
      <w:bCs/>
    </w:rPr>
  </w:style>
  <w:style w:type="paragraph" w:customStyle="1" w:styleId="Tekstpodstawowy21">
    <w:name w:val="Tekst podstawowy 21"/>
    <w:basedOn w:val="Normalny"/>
    <w:uiPriority w:val="99"/>
    <w:rsid w:val="000E50B7"/>
    <w:pPr>
      <w:spacing w:after="120" w:line="480" w:lineRule="auto"/>
    </w:pPr>
  </w:style>
  <w:style w:type="paragraph" w:customStyle="1" w:styleId="Tekstpodstawowy32">
    <w:name w:val="Tekst podstawowy 32"/>
    <w:basedOn w:val="Normalny"/>
    <w:uiPriority w:val="99"/>
    <w:rsid w:val="000E50B7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Normalny"/>
    <w:uiPriority w:val="99"/>
    <w:rsid w:val="000E50B7"/>
    <w:pPr>
      <w:suppressAutoHyphens w:val="0"/>
      <w:jc w:val="both"/>
    </w:pPr>
  </w:style>
  <w:style w:type="paragraph" w:styleId="Tytu">
    <w:name w:val="Title"/>
    <w:basedOn w:val="Normalny"/>
    <w:next w:val="Podtytu"/>
    <w:link w:val="TytuZnak1"/>
    <w:uiPriority w:val="99"/>
    <w:qFormat/>
    <w:rsid w:val="000E50B7"/>
    <w:pPr>
      <w:suppressAutoHyphens w:val="0"/>
      <w:jc w:val="center"/>
    </w:pPr>
    <w:rPr>
      <w:b/>
      <w:bCs/>
    </w:rPr>
  </w:style>
  <w:style w:type="character" w:customStyle="1" w:styleId="TytuZnak1">
    <w:name w:val="Tytuł Znak1"/>
    <w:basedOn w:val="Domylnaczcionkaakapitu"/>
    <w:link w:val="Tytu"/>
    <w:uiPriority w:val="99"/>
    <w:locked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40"/>
    <w:next w:val="Tekstpodstawowy"/>
    <w:link w:val="PodtytuZnak"/>
    <w:uiPriority w:val="99"/>
    <w:qFormat/>
    <w:rsid w:val="000E50B7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Cambria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0E50B7"/>
    <w:pPr>
      <w:suppressAutoHyphens w:val="0"/>
      <w:ind w:left="720"/>
    </w:pPr>
  </w:style>
  <w:style w:type="paragraph" w:customStyle="1" w:styleId="Zawartotabeli">
    <w:name w:val="Zawartość tabeli"/>
    <w:basedOn w:val="Normalny"/>
    <w:uiPriority w:val="99"/>
    <w:rsid w:val="000E50B7"/>
    <w:pPr>
      <w:suppressLineNumbers/>
    </w:pPr>
  </w:style>
  <w:style w:type="paragraph" w:styleId="Tekstprzypisukocowego">
    <w:name w:val="endnote text"/>
    <w:basedOn w:val="Normalny"/>
    <w:link w:val="TekstprzypisukocowegoZnak1"/>
    <w:uiPriority w:val="99"/>
    <w:semiHidden/>
    <w:rsid w:val="000E50B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0E50B7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uiPriority w:val="99"/>
    <w:rsid w:val="000E50B7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C15E2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locked/>
    <w:rsid w:val="00C15E2D"/>
    <w:rPr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15E2D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C15E2D"/>
    <w:rPr>
      <w:sz w:val="24"/>
      <w:szCs w:val="24"/>
    </w:rPr>
  </w:style>
  <w:style w:type="paragraph" w:customStyle="1" w:styleId="Styl">
    <w:name w:val="Styl"/>
    <w:uiPriority w:val="99"/>
    <w:rsid w:val="00C15E2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cznik">
    <w:name w:val="załącznik"/>
    <w:basedOn w:val="Tekstpodstawowy"/>
    <w:uiPriority w:val="99"/>
    <w:rsid w:val="00507E51"/>
    <w:pPr>
      <w:suppressAutoHyphens w:val="0"/>
      <w:spacing w:after="120"/>
      <w:jc w:val="left"/>
    </w:pPr>
    <w:rPr>
      <w:lang w:eastAsia="pl-PL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863A7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863A7F"/>
    <w:rPr>
      <w:sz w:val="16"/>
      <w:szCs w:val="16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863A7F"/>
    <w:pPr>
      <w:tabs>
        <w:tab w:val="left" w:pos="360"/>
      </w:tabs>
      <w:ind w:left="360" w:hanging="360"/>
    </w:pPr>
  </w:style>
  <w:style w:type="paragraph" w:customStyle="1" w:styleId="Style7">
    <w:name w:val="Style7"/>
    <w:basedOn w:val="Normalny"/>
    <w:uiPriority w:val="99"/>
    <w:rsid w:val="003943CF"/>
    <w:pPr>
      <w:widowControl w:val="0"/>
      <w:suppressAutoHyphens w:val="0"/>
      <w:autoSpaceDE w:val="0"/>
      <w:autoSpaceDN w:val="0"/>
      <w:adjustRightInd w:val="0"/>
      <w:spacing w:line="413" w:lineRule="exact"/>
      <w:ind w:hanging="514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3943CF"/>
    <w:pPr>
      <w:widowControl w:val="0"/>
      <w:suppressAutoHyphens w:val="0"/>
      <w:autoSpaceDE w:val="0"/>
      <w:autoSpaceDN w:val="0"/>
      <w:adjustRightInd w:val="0"/>
      <w:spacing w:line="414" w:lineRule="exact"/>
      <w:ind w:hanging="475"/>
      <w:jc w:val="both"/>
    </w:pPr>
    <w:rPr>
      <w:lang w:eastAsia="pl-PL"/>
    </w:rPr>
  </w:style>
  <w:style w:type="paragraph" w:customStyle="1" w:styleId="Style14">
    <w:name w:val="Style14"/>
    <w:basedOn w:val="Normalny"/>
    <w:uiPriority w:val="99"/>
    <w:rsid w:val="003943CF"/>
    <w:pPr>
      <w:widowControl w:val="0"/>
      <w:suppressAutoHyphens w:val="0"/>
      <w:autoSpaceDE w:val="0"/>
      <w:autoSpaceDN w:val="0"/>
      <w:adjustRightInd w:val="0"/>
      <w:spacing w:line="413" w:lineRule="exact"/>
      <w:ind w:firstLine="509"/>
      <w:jc w:val="both"/>
    </w:pPr>
    <w:rPr>
      <w:lang w:eastAsia="pl-PL"/>
    </w:rPr>
  </w:style>
  <w:style w:type="character" w:customStyle="1" w:styleId="FontStyle29">
    <w:name w:val="Font Style29"/>
    <w:uiPriority w:val="99"/>
    <w:rsid w:val="003943CF"/>
    <w:rPr>
      <w:rFonts w:ascii="Times New Roman" w:hAnsi="Times New Roman" w:cs="Times New Roman"/>
      <w:color w:val="000000"/>
      <w:sz w:val="22"/>
      <w:szCs w:val="22"/>
    </w:rPr>
  </w:style>
  <w:style w:type="paragraph" w:customStyle="1" w:styleId="Zwykytekst1">
    <w:name w:val="Zwykły tekst1"/>
    <w:basedOn w:val="Normalny"/>
    <w:uiPriority w:val="99"/>
    <w:rsid w:val="00C05E4A"/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C05E4A"/>
    <w:pPr>
      <w:suppressAutoHyphens w:val="0"/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542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D6B"/>
    <w:rPr>
      <w:sz w:val="0"/>
      <w:szCs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14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</Company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GBAR</dc:creator>
  <cp:keywords/>
  <dc:description/>
  <cp:lastModifiedBy>WBOB</cp:lastModifiedBy>
  <cp:revision>2</cp:revision>
  <cp:lastPrinted>2018-11-07T10:59:00Z</cp:lastPrinted>
  <dcterms:created xsi:type="dcterms:W3CDTF">2020-11-09T08:51:00Z</dcterms:created>
  <dcterms:modified xsi:type="dcterms:W3CDTF">2020-11-09T08:51:00Z</dcterms:modified>
</cp:coreProperties>
</file>